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96D3F31" w14:textId="360B79AF" w:rsidR="00733A11" w:rsidRPr="00633F2C" w:rsidRDefault="00733A11" w:rsidP="00DC5013">
      <w:pPr>
        <w:jc w:val="center"/>
        <w:rPr>
          <w:rFonts w:asciiTheme="minorHAnsi" w:hAnsiTheme="minorHAnsi" w:cstheme="minorHAnsi"/>
          <w:b/>
          <w:bCs/>
        </w:rPr>
      </w:pPr>
      <w:r w:rsidRPr="00633F2C">
        <w:rPr>
          <w:rFonts w:ascii="Calibri" w:hAnsi="Calibri" w:cs="Calibri"/>
          <w:b/>
          <w:bCs/>
        </w:rPr>
        <w:t xml:space="preserve">PREGÃO ELETRÔNICO </w:t>
      </w:r>
      <w:r w:rsidRPr="00633F2C">
        <w:rPr>
          <w:rFonts w:asciiTheme="minorHAnsi" w:hAnsiTheme="minorHAnsi" w:cstheme="minorHAnsi"/>
          <w:b/>
          <w:bCs/>
        </w:rPr>
        <w:t>EDITAL Nº</w:t>
      </w:r>
      <w:r w:rsidR="00633F2C" w:rsidRPr="00633F2C">
        <w:rPr>
          <w:rFonts w:asciiTheme="minorHAnsi" w:hAnsiTheme="minorHAnsi" w:cstheme="minorHAnsi"/>
          <w:b/>
        </w:rPr>
        <w:t>1983</w:t>
      </w:r>
      <w:r w:rsidR="00DB64CE" w:rsidRPr="00633F2C">
        <w:rPr>
          <w:rFonts w:asciiTheme="minorHAnsi" w:hAnsiTheme="minorHAnsi" w:cstheme="minorHAnsi"/>
          <w:b/>
        </w:rPr>
        <w:t>/</w:t>
      </w:r>
      <w:r w:rsidR="00170C9D" w:rsidRPr="00633F2C">
        <w:rPr>
          <w:rFonts w:asciiTheme="minorHAnsi" w:hAnsiTheme="minorHAnsi" w:cstheme="minorHAnsi"/>
          <w:b/>
        </w:rPr>
        <w:t>202</w:t>
      </w:r>
      <w:r w:rsidR="003618FC" w:rsidRPr="00633F2C">
        <w:rPr>
          <w:rFonts w:asciiTheme="minorHAnsi" w:hAnsiTheme="minorHAnsi" w:cstheme="minorHAnsi"/>
          <w:b/>
        </w:rPr>
        <w:t>5</w:t>
      </w:r>
    </w:p>
    <w:p w14:paraId="0F1DE896" w14:textId="77777777" w:rsidR="00972B5B" w:rsidRPr="00633F2C" w:rsidRDefault="00972B5B">
      <w:pPr>
        <w:jc w:val="center"/>
        <w:rPr>
          <w:rFonts w:ascii="Calibri" w:hAnsi="Calibri" w:cs="Calibri"/>
          <w:b/>
          <w:bCs/>
        </w:rPr>
      </w:pPr>
    </w:p>
    <w:p w14:paraId="7DDCAE09" w14:textId="2093E76C" w:rsidR="00FE4B45" w:rsidRPr="00937F04" w:rsidRDefault="00733A11" w:rsidP="00FE4B45">
      <w:pPr>
        <w:tabs>
          <w:tab w:val="left" w:pos="2552"/>
        </w:tabs>
        <w:jc w:val="both"/>
        <w:rPr>
          <w:rFonts w:ascii="Calibri" w:hAnsi="Calibri" w:cs="Calibri"/>
        </w:rPr>
      </w:pPr>
      <w:r w:rsidRPr="00633F2C">
        <w:rPr>
          <w:rFonts w:ascii="Calibri" w:hAnsi="Calibri" w:cs="Calibri"/>
        </w:rPr>
        <w:t xml:space="preserve">A </w:t>
      </w:r>
      <w:r w:rsidR="00936C00" w:rsidRPr="00633F2C">
        <w:rPr>
          <w:rFonts w:ascii="Calibri" w:hAnsi="Calibri" w:cs="Calibri"/>
          <w:b/>
        </w:rPr>
        <w:t>FUNDAÇÃO UNIVERSIDADE DO ESTADO</w:t>
      </w:r>
      <w:r w:rsidR="003C57D8" w:rsidRPr="00633F2C">
        <w:rPr>
          <w:rFonts w:ascii="Calibri" w:hAnsi="Calibri" w:cs="Calibri"/>
          <w:b/>
        </w:rPr>
        <w:t xml:space="preserve"> </w:t>
      </w:r>
      <w:r w:rsidR="00936C00" w:rsidRPr="00633F2C">
        <w:rPr>
          <w:rFonts w:ascii="Calibri" w:hAnsi="Calibri" w:cs="Calibri"/>
          <w:b/>
        </w:rPr>
        <w:t>DE SANTA CATARINA</w:t>
      </w:r>
      <w:r w:rsidR="00936C00" w:rsidRPr="00633F2C">
        <w:rPr>
          <w:rFonts w:ascii="Calibri" w:hAnsi="Calibri" w:cs="Calibri"/>
        </w:rPr>
        <w:t xml:space="preserve">, </w:t>
      </w:r>
      <w:r w:rsidR="00AB23E9" w:rsidRPr="00633F2C">
        <w:rPr>
          <w:rFonts w:ascii="Calibri" w:hAnsi="Calibri" w:cs="Calibri"/>
        </w:rPr>
        <w:t xml:space="preserve">com sede na Av. Madre </w:t>
      </w:r>
      <w:proofErr w:type="spellStart"/>
      <w:r w:rsidR="00AB23E9" w:rsidRPr="00633F2C">
        <w:rPr>
          <w:rFonts w:ascii="Calibri" w:hAnsi="Calibri" w:cs="Calibri"/>
        </w:rPr>
        <w:t>Benvenuta</w:t>
      </w:r>
      <w:proofErr w:type="spellEnd"/>
      <w:r w:rsidR="00AB23E9" w:rsidRPr="00633F2C">
        <w:rPr>
          <w:rFonts w:ascii="Calibri" w:hAnsi="Calibri" w:cs="Calibri"/>
        </w:rPr>
        <w:t>, nº 2007, Itacorubi, Florianópolis/SC, inscrita</w:t>
      </w:r>
      <w:r w:rsidR="00AB23E9" w:rsidRPr="00633F2C">
        <w:t xml:space="preserve"> </w:t>
      </w:r>
      <w:r w:rsidR="00AB23E9" w:rsidRPr="00633F2C">
        <w:rPr>
          <w:rFonts w:ascii="Calibri" w:hAnsi="Calibri" w:cs="Calibri"/>
        </w:rPr>
        <w:t xml:space="preserve">no CNPJ sob o nº 83.891.283/0001-36,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633F2C" w:rsidRPr="00633F2C">
            <w:rPr>
              <w:rFonts w:asciiTheme="minorHAnsi" w:hAnsiTheme="minorHAnsi" w:cstheme="minorHAnsi"/>
            </w:rPr>
            <w:t>da Coordenadoria de Licitações e Compras da Reitoria</w:t>
          </w:r>
        </w:sdtContent>
      </w:sdt>
      <w:r w:rsidR="00AB23E9" w:rsidRPr="00633F2C">
        <w:rPr>
          <w:rFonts w:ascii="Calibri" w:hAnsi="Calibri" w:cs="Calibri"/>
        </w:rPr>
        <w:t xml:space="preserve">, </w:t>
      </w:r>
      <w:r w:rsidRPr="00633F2C">
        <w:rPr>
          <w:rFonts w:ascii="Calibri" w:hAnsi="Calibri" w:cs="Calibri"/>
        </w:rPr>
        <w:t xml:space="preserve">torna público que fará realizar licitação na modalidade </w:t>
      </w:r>
      <w:r w:rsidR="00AB23E9" w:rsidRPr="00633F2C">
        <w:rPr>
          <w:rFonts w:ascii="Calibri" w:hAnsi="Calibri" w:cs="Calibri"/>
        </w:rPr>
        <w:t>P</w:t>
      </w:r>
      <w:r w:rsidRPr="00633F2C">
        <w:rPr>
          <w:rFonts w:ascii="Calibri" w:hAnsi="Calibri" w:cs="Calibri"/>
        </w:rPr>
        <w:t xml:space="preserve">regão </w:t>
      </w:r>
      <w:r w:rsidR="00AB23E9" w:rsidRPr="00633F2C">
        <w:rPr>
          <w:rFonts w:ascii="Calibri" w:hAnsi="Calibri" w:cs="Calibri"/>
        </w:rPr>
        <w:t>E</w:t>
      </w:r>
      <w:r w:rsidRPr="00633F2C">
        <w:rPr>
          <w:rFonts w:ascii="Calibri" w:hAnsi="Calibri" w:cs="Calibri"/>
        </w:rPr>
        <w:t>letrônico</w:t>
      </w:r>
      <w:r w:rsidR="00CB6577" w:rsidRPr="00633F2C">
        <w:rPr>
          <w:rFonts w:ascii="Calibri" w:hAnsi="Calibri" w:cs="Calibri"/>
        </w:rPr>
        <w:t xml:space="preserve"> com o modo de disputa</w:t>
      </w:r>
      <w:r w:rsidR="00CB6577" w:rsidRPr="00633F2C">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633F2C" w:rsidRPr="00633F2C">
            <w:rPr>
              <w:rFonts w:asciiTheme="minorHAnsi" w:hAnsiTheme="minorHAnsi" w:cstheme="minorHAnsi"/>
            </w:rPr>
            <w:t>Aberto</w:t>
          </w:r>
        </w:sdtContent>
      </w:sdt>
      <w:r w:rsidR="00CB6577" w:rsidRPr="00633F2C">
        <w:rPr>
          <w:rFonts w:ascii="Calibri" w:hAnsi="Calibri" w:cs="Calibri"/>
        </w:rPr>
        <w:t xml:space="preserve"> e </w:t>
      </w:r>
      <w:r w:rsidR="007D78C9" w:rsidRPr="00633F2C">
        <w:rPr>
          <w:rFonts w:ascii="Calibri" w:hAnsi="Calibri" w:cs="Calibri"/>
        </w:rPr>
        <w:t xml:space="preserve">com critério de julgamento de </w:t>
      </w:r>
      <w:r w:rsidR="007D78C9" w:rsidRPr="00633F2C">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633F2C" w:rsidRPr="00633F2C">
            <w:rPr>
              <w:rFonts w:asciiTheme="minorHAnsi" w:hAnsiTheme="minorHAnsi" w:cstheme="minorHAnsi"/>
            </w:rPr>
            <w:t>por lote</w:t>
          </w:r>
        </w:sdtContent>
      </w:sdt>
      <w:r w:rsidR="007D78C9" w:rsidRPr="00633F2C">
        <w:rPr>
          <w:rFonts w:asciiTheme="minorHAnsi" w:hAnsiTheme="minorHAnsi" w:cstheme="minorHAnsi"/>
        </w:rPr>
        <w:t xml:space="preserve">, </w:t>
      </w:r>
      <w:r w:rsidR="00661F91" w:rsidRPr="00633F2C">
        <w:rPr>
          <w:rFonts w:asciiTheme="minorHAnsi" w:hAnsiTheme="minorHAnsi" w:cstheme="minorHAnsi"/>
        </w:rPr>
        <w:t>para</w:t>
      </w:r>
      <w:r w:rsidR="00661F91" w:rsidRPr="00633F2C">
        <w:rPr>
          <w:rFonts w:ascii="Calibri" w:hAnsi="Calibri" w:cs="Calibri"/>
        </w:rPr>
        <w:t xml:space="preserve"> selecionar proposta objetivando o </w:t>
      </w:r>
      <w:r w:rsidR="00661F91" w:rsidRPr="00633F2C">
        <w:rPr>
          <w:rFonts w:ascii="Calibri" w:hAnsi="Calibri" w:cs="Calibri"/>
          <w:b/>
          <w:bCs/>
        </w:rPr>
        <w:t>REGISTRO DE PREÇOS</w:t>
      </w:r>
      <w:r w:rsidRPr="00633F2C">
        <w:rPr>
          <w:rFonts w:ascii="Calibri" w:hAnsi="Calibri" w:cs="Calibri"/>
        </w:rPr>
        <w:t xml:space="preserve">, </w:t>
      </w:r>
      <w:r w:rsidR="00022519" w:rsidRPr="00633F2C">
        <w:rPr>
          <w:rFonts w:ascii="Calibri" w:hAnsi="Calibri" w:cs="Calibri"/>
        </w:rPr>
        <w:t>nos termos 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1BD68299" w:rsidR="006F0DFF" w:rsidRPr="00633F2C" w:rsidRDefault="006F0DFF" w:rsidP="006F0DFF">
      <w:pPr>
        <w:jc w:val="both"/>
        <w:rPr>
          <w:rFonts w:ascii="Calibri" w:hAnsi="Calibri" w:cs="Calibri"/>
          <w:b/>
          <w:bCs/>
        </w:rPr>
      </w:pPr>
      <w:r w:rsidRPr="00633F2C">
        <w:rPr>
          <w:rFonts w:ascii="Calibri" w:hAnsi="Calibri" w:cs="Calibri"/>
          <w:b/>
          <w:bCs/>
        </w:rPr>
        <w:t>OBJETO:</w:t>
      </w:r>
      <w:r w:rsidRPr="00633F2C">
        <w:rPr>
          <w:rFonts w:ascii="Calibri" w:hAnsi="Calibri" w:cs="Calibri"/>
        </w:rPr>
        <w:t xml:space="preserve"> </w:t>
      </w:r>
      <w:bookmarkStart w:id="0" w:name="_Hlk214383103"/>
      <w:r w:rsidR="00633F2C" w:rsidRPr="00633F2C">
        <w:rPr>
          <w:rFonts w:ascii="Calibri" w:hAnsi="Calibri" w:cs="Calibri"/>
          <w:b/>
        </w:rPr>
        <w:t>AQUISIÇÃO DE EQUIPAMENTOS E MATERIAIS PARA A CLÍNICA DE FISIOTERAPIA DO CEFID - RELANÇAMENTO</w:t>
      </w:r>
      <w:bookmarkEnd w:id="0"/>
      <w:r w:rsidRPr="00633F2C">
        <w:rPr>
          <w:rFonts w:ascii="Calibri" w:hAnsi="Calibri" w:cs="Calibri"/>
        </w:rPr>
        <w:t xml:space="preserve">, conforme especificações constantes do </w:t>
      </w:r>
      <w:r w:rsidRPr="00633F2C">
        <w:rPr>
          <w:rFonts w:ascii="Calibri" w:hAnsi="Calibri" w:cs="Calibri"/>
          <w:b/>
          <w:bCs/>
        </w:rPr>
        <w:t>Anexo I e II.</w:t>
      </w:r>
    </w:p>
    <w:p w14:paraId="1F42779F" w14:textId="77777777" w:rsidR="001C2FC0" w:rsidRPr="00633F2C" w:rsidRDefault="001C2FC0">
      <w:pPr>
        <w:jc w:val="both"/>
        <w:rPr>
          <w:rFonts w:ascii="Calibri" w:hAnsi="Calibri" w:cs="Calibri"/>
        </w:rPr>
      </w:pPr>
    </w:p>
    <w:p w14:paraId="4C12F171" w14:textId="28B08095" w:rsidR="00AA13C7" w:rsidRPr="00633F2C" w:rsidRDefault="00AA13C7">
      <w:pPr>
        <w:jc w:val="both"/>
        <w:rPr>
          <w:rFonts w:ascii="Calibri" w:hAnsi="Calibri" w:cs="Calibri"/>
          <w:b/>
          <w:bCs/>
        </w:rPr>
      </w:pPr>
    </w:p>
    <w:p w14:paraId="0DC54C14" w14:textId="77777777" w:rsidR="00733A11" w:rsidRPr="00633F2C" w:rsidRDefault="00733A11">
      <w:pPr>
        <w:jc w:val="both"/>
        <w:rPr>
          <w:rFonts w:ascii="Calibri" w:hAnsi="Calibri" w:cs="Calibri"/>
          <w:b/>
          <w:bCs/>
        </w:rPr>
      </w:pPr>
      <w:r w:rsidRPr="00633F2C">
        <w:rPr>
          <w:rFonts w:ascii="Calibri" w:hAnsi="Calibri" w:cs="Calibri"/>
          <w:b/>
          <w:bCs/>
        </w:rPr>
        <w:t>FORMALIZAÇÃO DE CONSULTAS:</w:t>
      </w:r>
    </w:p>
    <w:p w14:paraId="65044E71" w14:textId="77777777" w:rsidR="00733A11" w:rsidRPr="00633F2C" w:rsidRDefault="00733A11">
      <w:pPr>
        <w:pStyle w:val="Contedodoquadro"/>
        <w:rPr>
          <w:rFonts w:asciiTheme="minorHAnsi" w:hAnsiTheme="minorHAnsi" w:cstheme="minorHAnsi"/>
          <w:b/>
          <w:bCs/>
        </w:rPr>
      </w:pPr>
      <w:r w:rsidRPr="00633F2C">
        <w:rPr>
          <w:rFonts w:ascii="Calibri" w:hAnsi="Calibri" w:cs="Calibri"/>
          <w:b/>
        </w:rPr>
        <w:t>site:</w:t>
      </w:r>
      <w:r w:rsidRPr="00633F2C">
        <w:rPr>
          <w:rFonts w:ascii="Calibri" w:hAnsi="Calibri" w:cs="Calibri"/>
          <w:bCs/>
        </w:rPr>
        <w:t xml:space="preserve"> </w:t>
      </w:r>
      <w:hyperlink r:id="rId8" w:history="1">
        <w:r w:rsidRPr="00633F2C">
          <w:rPr>
            <w:rStyle w:val="Hyperlink"/>
            <w:rFonts w:asciiTheme="minorHAnsi" w:hAnsiTheme="minorHAnsi" w:cstheme="minorHAnsi"/>
          </w:rPr>
          <w:t>http://e-lic.sc.gov.br/</w:t>
        </w:r>
      </w:hyperlink>
    </w:p>
    <w:p w14:paraId="71422136" w14:textId="78F6387D" w:rsidR="00733A11" w:rsidRPr="00F743DA" w:rsidRDefault="00733A11">
      <w:pPr>
        <w:pStyle w:val="Contedodoquadro"/>
        <w:rPr>
          <w:rFonts w:asciiTheme="minorHAnsi" w:hAnsiTheme="minorHAnsi" w:cstheme="minorHAnsi"/>
          <w:szCs w:val="24"/>
        </w:rPr>
      </w:pPr>
      <w:r w:rsidRPr="00633F2C">
        <w:rPr>
          <w:rFonts w:asciiTheme="minorHAnsi" w:hAnsiTheme="minorHAnsi" w:cstheme="minorHAnsi"/>
          <w:b/>
          <w:bCs/>
        </w:rPr>
        <w:t>e-mail:</w:t>
      </w:r>
      <w:r w:rsidRPr="00633F2C">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633F2C" w:rsidRPr="00633F2C">
            <w:rPr>
              <w:rFonts w:asciiTheme="minorHAnsi" w:hAnsiTheme="minorHAnsi" w:cstheme="minorHAnsi"/>
            </w:rPr>
            <w:t>licita@udesc.br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7E9DC89E" w:rsidR="00AB23E9" w:rsidRPr="004249C8" w:rsidRDefault="00AB23E9" w:rsidP="00AB23E9">
      <w:pPr>
        <w:tabs>
          <w:tab w:val="left" w:pos="2552"/>
        </w:tabs>
        <w:jc w:val="both"/>
        <w:rPr>
          <w:rFonts w:asciiTheme="minorHAnsi" w:hAnsiTheme="minorHAnsi" w:cstheme="minorHAnsi"/>
          <w:bCs/>
        </w:rPr>
      </w:pPr>
      <w:r w:rsidRPr="00AB23E9">
        <w:rPr>
          <w:rFonts w:ascii="Calibri" w:hAnsi="Calibri" w:cs="Calibri"/>
          <w:b/>
        </w:rPr>
        <w:t xml:space="preserve">1.1 – Envio de proposta: a partir das 14h do </w:t>
      </w:r>
      <w:r w:rsidRPr="00DB64CE">
        <w:rPr>
          <w:rFonts w:asciiTheme="minorHAnsi" w:hAnsiTheme="minorHAnsi" w:cstheme="minorHAnsi"/>
          <w:b/>
        </w:rPr>
        <w:t>dia</w:t>
      </w:r>
      <w:r w:rsidR="00CC7390">
        <w:rPr>
          <w:rFonts w:asciiTheme="minorHAnsi" w:hAnsiTheme="minorHAnsi" w:cstheme="minorHAnsi"/>
          <w:b/>
        </w:rPr>
        <w:t xml:space="preserve">, </w:t>
      </w:r>
      <w:r w:rsidR="00CC7390">
        <w:rPr>
          <w:rFonts w:asciiTheme="minorHAnsi" w:hAnsiTheme="minorHAnsi" w:cstheme="minorHAnsi"/>
          <w:bCs/>
        </w:rPr>
        <w:t>c</w:t>
      </w:r>
      <w:r w:rsidR="004249C8" w:rsidRPr="004249C8">
        <w:rPr>
          <w:rFonts w:asciiTheme="minorHAnsi" w:hAnsiTheme="minorHAnsi" w:cstheme="minorHAnsi"/>
          <w:bCs/>
        </w:rPr>
        <w:t>onforme data do sistema e</w:t>
      </w:r>
      <w:r w:rsidR="004249C8">
        <w:rPr>
          <w:rFonts w:asciiTheme="minorHAnsi" w:hAnsiTheme="minorHAnsi" w:cstheme="minorHAnsi"/>
          <w:bCs/>
        </w:rPr>
        <w:t>-LIC.</w:t>
      </w:r>
    </w:p>
    <w:p w14:paraId="1BFDC12C" w14:textId="28915D6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w:t>
      </w:r>
      <w:r w:rsidR="00CC7390">
        <w:rPr>
          <w:rFonts w:ascii="Calibri" w:hAnsi="Calibri" w:cs="Calibri"/>
          <w:b/>
        </w:rPr>
        <w:t xml:space="preserve">, </w:t>
      </w:r>
      <w:r w:rsidR="00CC7390">
        <w:rPr>
          <w:rFonts w:ascii="Calibri" w:hAnsi="Calibri" w:cs="Calibri"/>
          <w:bCs/>
        </w:rPr>
        <w:t>c</w:t>
      </w:r>
      <w:r w:rsidR="004249C8" w:rsidRPr="004249C8">
        <w:rPr>
          <w:rFonts w:asciiTheme="minorHAnsi" w:hAnsiTheme="minorHAnsi" w:cstheme="minorHAnsi"/>
          <w:bCs/>
        </w:rPr>
        <w:t xml:space="preserve">onforme data </w:t>
      </w:r>
      <w:r w:rsidR="00A32570">
        <w:rPr>
          <w:rFonts w:asciiTheme="minorHAnsi" w:hAnsiTheme="minorHAnsi" w:cstheme="minorHAnsi"/>
          <w:bCs/>
        </w:rPr>
        <w:t xml:space="preserve">do </w:t>
      </w:r>
      <w:r w:rsidR="004249C8" w:rsidRPr="004249C8">
        <w:rPr>
          <w:rFonts w:asciiTheme="minorHAnsi" w:hAnsiTheme="minorHAnsi" w:cstheme="minorHAnsi"/>
          <w:bCs/>
        </w:rPr>
        <w:t>sistema e</w:t>
      </w:r>
      <w:r w:rsidR="004249C8">
        <w:rPr>
          <w:rFonts w:asciiTheme="minorHAnsi" w:hAnsiTheme="minorHAnsi" w:cstheme="minorHAnsi"/>
          <w:bCs/>
        </w:rPr>
        <w:t>-LIC.</w:t>
      </w:r>
    </w:p>
    <w:p w14:paraId="70E86862" w14:textId="2D4C5174"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w:t>
      </w:r>
      <w:r w:rsidR="00CC7390">
        <w:rPr>
          <w:rFonts w:ascii="Calibri" w:hAnsi="Calibri" w:cs="Calibri"/>
          <w:b/>
        </w:rPr>
        <w:t xml:space="preserve">, </w:t>
      </w:r>
      <w:r w:rsidR="00CC7390" w:rsidRPr="00CC7390">
        <w:rPr>
          <w:rFonts w:ascii="Calibri" w:hAnsi="Calibri" w:cs="Calibri"/>
          <w:bCs/>
        </w:rPr>
        <w:t>c</w:t>
      </w:r>
      <w:r w:rsidR="004249C8" w:rsidRPr="004249C8">
        <w:rPr>
          <w:rFonts w:asciiTheme="minorHAnsi" w:hAnsiTheme="minorHAnsi" w:cstheme="minorHAnsi"/>
          <w:bCs/>
        </w:rPr>
        <w:t>onforme do sistema e</w:t>
      </w:r>
      <w:r w:rsidR="004249C8">
        <w:rPr>
          <w:rFonts w:asciiTheme="minorHAnsi" w:hAnsiTheme="minorHAnsi" w:cstheme="minorHAnsi"/>
          <w:bCs/>
        </w:rPr>
        <w:t>-LIC.</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r w:rsidR="004868DD">
        <w:rPr>
          <w:rFonts w:ascii="Calibri" w:hAnsi="Calibri" w:cs="Calibri"/>
        </w:rPr>
        <w:t>Udesc</w:t>
      </w:r>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 xml:space="preserve">26/2003, ficando </w:t>
      </w:r>
      <w:r w:rsidRPr="00130A62">
        <w:rPr>
          <w:rFonts w:ascii="Calibri" w:hAnsi="Calibri" w:cs="Calibri"/>
          <w:bCs/>
          <w:szCs w:val="24"/>
        </w:rPr>
        <w:lastRenderedPageBreak/>
        <w:t>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A8242F">
      <w:pPr>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proofErr w:type="gramStart"/>
      <w:r w:rsidR="00BD4D7C">
        <w:rPr>
          <w:rFonts w:ascii="Calibri" w:hAnsi="Calibri" w:cs="Calibri"/>
          <w:bCs/>
        </w:rPr>
        <w:t>à</w:t>
      </w:r>
      <w:proofErr w:type="gramEnd"/>
      <w:r w:rsidR="00BD4D7C">
        <w:rPr>
          <w:rFonts w:ascii="Calibri" w:hAnsi="Calibri" w:cs="Calibri"/>
          <w:bCs/>
        </w:rPr>
        <w:t xml:space="preserve">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r w:rsidR="004868DD">
        <w:rPr>
          <w:rFonts w:ascii="Calibri" w:hAnsi="Calibri" w:cs="Calibri"/>
        </w:rPr>
        <w:t>Udesc</w:t>
      </w:r>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a Udesc</w:t>
      </w:r>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r w:rsidRPr="00CC443A">
        <w:rPr>
          <w:rFonts w:ascii="Calibri" w:hAnsi="Calibri" w:cs="Calibri"/>
        </w:rPr>
        <w:t xml:space="preserve">automaticamente,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r w:rsidR="00C95AC7" w:rsidRPr="00C95AC7">
        <w:rPr>
          <w:rFonts w:ascii="Calibri" w:hAnsi="Calibri" w:cs="Calibri"/>
          <w:bCs/>
        </w:rPr>
        <w:t>Udesc</w:t>
      </w:r>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474DD4A8"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a) </w:t>
      </w:r>
      <w:r w:rsidRPr="000812A5">
        <w:rPr>
          <w:rFonts w:asciiTheme="minorHAnsi" w:hAnsiTheme="minorHAnsi" w:cstheme="minorHAnsi"/>
        </w:rPr>
        <w:t>Indicando o valor unitário de cada item, expresso em reais, com no máximo 02 (duas) casas decimais, no campo “valor da proposta”;</w:t>
      </w:r>
    </w:p>
    <w:p w14:paraId="0FE40BD9" w14:textId="77777777" w:rsidR="000812A5" w:rsidRPr="000812A5" w:rsidRDefault="000812A5" w:rsidP="000812A5">
      <w:pPr>
        <w:rPr>
          <w:rFonts w:asciiTheme="minorHAnsi" w:hAnsiTheme="minorHAnsi" w:cstheme="minorHAnsi"/>
          <w:b/>
          <w:bCs/>
        </w:rPr>
      </w:pPr>
      <w:r w:rsidRPr="000812A5">
        <w:rPr>
          <w:rFonts w:asciiTheme="minorHAnsi" w:hAnsiTheme="minorHAnsi" w:cstheme="minorHAnsi"/>
          <w:b/>
          <w:bCs/>
        </w:rPr>
        <w:t xml:space="preserve">b) </w:t>
      </w:r>
      <w:r w:rsidRPr="000812A5">
        <w:rPr>
          <w:rFonts w:asciiTheme="minorHAnsi" w:hAnsiTheme="minorHAnsi" w:cstheme="minorHAnsi"/>
        </w:rPr>
        <w:t>Indicando a Marca/Modelo/Procedência do objeto cotado no campo correspondente a cada item, somente as informações solicitadas pelo sistema para cada item/lote;</w:t>
      </w:r>
    </w:p>
    <w:p w14:paraId="65A64611" w14:textId="48684945" w:rsidR="000812A5" w:rsidRPr="000812A5" w:rsidRDefault="000812A5" w:rsidP="000812A5">
      <w:pPr>
        <w:rPr>
          <w:b/>
          <w:bCs/>
        </w:rPr>
      </w:pPr>
      <w:r w:rsidRPr="00B521B3">
        <w:rPr>
          <w:rFonts w:asciiTheme="minorHAnsi" w:hAnsiTheme="minorHAnsi" w:cstheme="minorHAnsi"/>
          <w:b/>
          <w:bCs/>
        </w:rPr>
        <w:t xml:space="preserve">c) </w:t>
      </w:r>
      <w:r w:rsidRPr="00B521B3">
        <w:rPr>
          <w:rFonts w:asciiTheme="minorHAnsi" w:hAnsiTheme="minorHAnsi" w:cstheme="minorHAnsi"/>
        </w:rPr>
        <w:t>Propostas</w:t>
      </w:r>
      <w:r w:rsidRPr="00B521B3">
        <w:rPr>
          <w:rFonts w:asciiTheme="minorHAnsi" w:hAnsiTheme="minorHAnsi" w:cstheme="minorHAnsi"/>
          <w:b/>
          <w:bCs/>
        </w:rPr>
        <w:t xml:space="preserve"> cadastradas no sistema com valores superestimados tipo por exemplo (R$ 9.999.999.999.999,00) </w:t>
      </w:r>
      <w:r w:rsidR="00B521B3" w:rsidRPr="00B521B3">
        <w:rPr>
          <w:rFonts w:asciiTheme="minorHAnsi" w:hAnsiTheme="minorHAnsi" w:cstheme="minorHAnsi"/>
          <w:b/>
          <w:bCs/>
        </w:rPr>
        <w:t>poderão ser</w:t>
      </w:r>
      <w:r w:rsidRPr="00B521B3">
        <w:rPr>
          <w:rFonts w:asciiTheme="minorHAnsi" w:hAnsiTheme="minorHAnsi" w:cstheme="minorHAnsi"/>
          <w:b/>
          <w:bCs/>
        </w:rPr>
        <w:t xml:space="preserve"> desclassificadas pelo Pregoeiro/Agente de Contratação no momento da abertura das propostas para análise, </w:t>
      </w:r>
      <w:r w:rsidRPr="00B521B3">
        <w:rPr>
          <w:rFonts w:asciiTheme="minorHAnsi" w:hAnsiTheme="minorHAnsi" w:cstheme="minorHAnsi"/>
        </w:rPr>
        <w:t>pelo motivo que propostas cadastradas com esses valores impedem o envio do Processo Licitatório ao Tribunal de Contas de Santa Catarina – TCE SC</w:t>
      </w:r>
      <w:r w:rsidRPr="00B521B3">
        <w:t>.</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w:t>
      </w:r>
      <w:r w:rsidR="009F4742" w:rsidRPr="009F4742">
        <w:rPr>
          <w:rFonts w:ascii="Calibri" w:hAnsi="Calibri" w:cs="Calibri"/>
        </w:rPr>
        <w:lastRenderedPageBreak/>
        <w:t xml:space="preserve">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lastRenderedPageBreak/>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51D6BAD3" w:rsidR="00FE4B45" w:rsidRPr="00311D8F" w:rsidRDefault="00FE4B45" w:rsidP="00FE4B45">
      <w:pPr>
        <w:tabs>
          <w:tab w:val="left" w:pos="2552"/>
        </w:tabs>
        <w:ind w:firstLine="142"/>
        <w:jc w:val="both"/>
        <w:rPr>
          <w:rFonts w:ascii="Calibri" w:hAnsi="Calibri" w:cs="Calibri"/>
        </w:rPr>
      </w:pPr>
      <w:bookmarkStart w:id="5" w:name="_Hlk190173300"/>
      <w:bookmarkStart w:id="6" w:name="_Hlk66878051"/>
      <w:r w:rsidRPr="00344B7E">
        <w:rPr>
          <w:rFonts w:ascii="Calibri" w:hAnsi="Calibri" w:cs="Calibri"/>
          <w:b/>
          <w:bCs/>
        </w:rPr>
        <w:t>7.6.1 –</w:t>
      </w:r>
      <w:r>
        <w:rPr>
          <w:rFonts w:ascii="Calibri" w:hAnsi="Calibri" w:cs="Calibri"/>
        </w:rPr>
        <w:t xml:space="preserve"> </w:t>
      </w:r>
      <w:bookmarkStart w:id="7" w:name="_Hlk190173263"/>
      <w:r w:rsidRPr="00344B7E">
        <w:rPr>
          <w:rFonts w:ascii="Calibri" w:hAnsi="Calibri" w:cs="Calibri"/>
        </w:rPr>
        <w:t>O intervalo mínimo de diferença de percentuais entre os lances</w:t>
      </w:r>
      <w:r w:rsidR="001C204D">
        <w:rPr>
          <w:rFonts w:ascii="Calibri" w:hAnsi="Calibri" w:cs="Calibri"/>
        </w:rPr>
        <w:t xml:space="preserve"> de </w:t>
      </w:r>
      <w:r w:rsidR="001C204D" w:rsidRPr="00E07518">
        <w:rPr>
          <w:rFonts w:ascii="Calibri" w:hAnsi="Calibri" w:cs="Calibri"/>
          <w:b/>
        </w:rPr>
        <w:t>cada licitante</w:t>
      </w:r>
      <w:r w:rsidRPr="00344B7E">
        <w:rPr>
          <w:rFonts w:ascii="Calibri" w:hAnsi="Calibri" w:cs="Calibri"/>
        </w:rPr>
        <w:t>,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w:t>
      </w:r>
      <w:r w:rsidRPr="00311D8F">
        <w:rPr>
          <w:rFonts w:ascii="Calibri" w:hAnsi="Calibri" w:cs="Calibri"/>
        </w:rPr>
        <w:t xml:space="preserve">ser de </w:t>
      </w:r>
      <w:r w:rsidR="00F020CC" w:rsidRPr="00311D8F">
        <w:rPr>
          <w:rFonts w:ascii="Calibri" w:hAnsi="Calibri" w:cs="Calibri"/>
        </w:rPr>
        <w:t>1</w:t>
      </w:r>
      <w:r w:rsidRPr="00311D8F">
        <w:rPr>
          <w:rFonts w:ascii="Calibri" w:hAnsi="Calibri" w:cs="Calibri"/>
        </w:rPr>
        <w:t>% sobre o valor unitário do item/lote em disputa.</w:t>
      </w:r>
      <w:r w:rsidR="001C204D" w:rsidRPr="00311D8F">
        <w:rPr>
          <w:rFonts w:ascii="Calibri" w:hAnsi="Calibri" w:cs="Calibri"/>
        </w:rPr>
        <w:t xml:space="preserve"> </w:t>
      </w:r>
      <w:r w:rsidR="001C204D" w:rsidRPr="00311D8F">
        <w:rPr>
          <w:rFonts w:ascii="Calibri" w:hAnsi="Calibri" w:cs="Calibri"/>
          <w:b/>
        </w:rPr>
        <w:t>Este percentual é referente ao lance anterior do próprio licitante.</w:t>
      </w:r>
    </w:p>
    <w:p w14:paraId="7A933E1E" w14:textId="51F7357C" w:rsidR="00FE4B45" w:rsidRPr="00311D8F" w:rsidRDefault="00FE4B45" w:rsidP="00FE4B45">
      <w:pPr>
        <w:tabs>
          <w:tab w:val="left" w:pos="2552"/>
        </w:tabs>
        <w:ind w:firstLine="142"/>
        <w:jc w:val="both"/>
        <w:rPr>
          <w:rFonts w:ascii="Calibri" w:hAnsi="Calibri" w:cs="Calibri"/>
        </w:rPr>
      </w:pPr>
      <w:r w:rsidRPr="00311D8F">
        <w:rPr>
          <w:rFonts w:ascii="Calibri" w:hAnsi="Calibri" w:cs="Calibri"/>
          <w:b/>
          <w:bCs/>
        </w:rPr>
        <w:t>7.6.1.1 –</w:t>
      </w:r>
      <w:r w:rsidRPr="00311D8F">
        <w:rPr>
          <w:rFonts w:ascii="Calibri" w:hAnsi="Calibri" w:cs="Calibri"/>
        </w:rPr>
        <w:t xml:space="preserve"> Embora o parâmetro disposto no item acima para intervalo mínimo entre lances esteja definido em percentual, o mesmo deverá ser traduzido pelo licitante, quando de seu lançamento no e-</w:t>
      </w:r>
      <w:proofErr w:type="spellStart"/>
      <w:r w:rsidRPr="00311D8F">
        <w:rPr>
          <w:rFonts w:ascii="Calibri" w:hAnsi="Calibri" w:cs="Calibri"/>
        </w:rPr>
        <w:t>Lic</w:t>
      </w:r>
      <w:proofErr w:type="spellEnd"/>
      <w:r w:rsidRPr="00311D8F">
        <w:rPr>
          <w:rFonts w:ascii="Calibri" w:hAnsi="Calibri" w:cs="Calibri"/>
        </w:rPr>
        <w:t>, para valores em reais.</w:t>
      </w:r>
    </w:p>
    <w:bookmarkEnd w:id="7"/>
    <w:bookmarkEnd w:id="5"/>
    <w:p w14:paraId="797FDA52" w14:textId="4F65EE82" w:rsidR="00AC1E88" w:rsidRPr="003C1D1C" w:rsidRDefault="003C1D1C" w:rsidP="00311D8F">
      <w:pPr>
        <w:tabs>
          <w:tab w:val="left" w:pos="2552"/>
        </w:tabs>
        <w:ind w:firstLine="142"/>
        <w:jc w:val="both"/>
        <w:rPr>
          <w:rFonts w:asciiTheme="minorHAnsi" w:hAnsiTheme="minorHAnsi" w:cstheme="minorHAnsi"/>
          <w:b/>
          <w:bCs/>
          <w:u w:val="single"/>
        </w:rPr>
      </w:pPr>
      <w:r w:rsidRPr="00311D8F">
        <w:rPr>
          <w:rFonts w:ascii="Calibri" w:hAnsi="Calibri" w:cs="Calibri"/>
          <w:b/>
          <w:bCs/>
          <w:u w:val="single"/>
        </w:rPr>
        <w:t>7.6.2 - O modo de disputa deste Pregão é o</w:t>
      </w:r>
      <w:r w:rsidRPr="00311D8F">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11D8F" w:rsidRPr="00311D8F">
            <w:rPr>
              <w:rFonts w:asciiTheme="minorHAnsi" w:hAnsiTheme="minorHAnsi" w:cstheme="minorHAnsi"/>
              <w:b/>
              <w:bCs/>
              <w:u w:val="single"/>
            </w:rPr>
            <w:t>Aberto</w:t>
          </w:r>
        </w:sdtContent>
      </w:sdt>
    </w:p>
    <w:bookmarkEnd w:id="6"/>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r w:rsidRPr="00D67F2A">
        <w:rPr>
          <w:rFonts w:ascii="Calibri" w:hAnsi="Calibri" w:cs="Calibri"/>
          <w:sz w:val="24"/>
        </w:rPr>
        <w:t>acompanhada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061D2F6B" w14:textId="4480A18D" w:rsidR="000F5EBF" w:rsidRPr="00BC766A" w:rsidRDefault="000F5EBF" w:rsidP="00EF424C">
      <w:pPr>
        <w:tabs>
          <w:tab w:val="left" w:pos="2552"/>
        </w:tabs>
        <w:ind w:firstLine="284"/>
        <w:jc w:val="both"/>
        <w:rPr>
          <w:rFonts w:asciiTheme="minorHAnsi" w:eastAsia="MS Mincho" w:hAnsiTheme="minorHAnsi" w:cstheme="minorHAnsi"/>
        </w:rPr>
      </w:pPr>
      <w:r w:rsidRPr="000F5EBF">
        <w:rPr>
          <w:rFonts w:asciiTheme="minorHAnsi" w:eastAsia="MS Mincho" w:hAnsiTheme="minorHAnsi" w:cstheme="minorHAnsi"/>
          <w:b/>
          <w:bCs/>
        </w:rPr>
        <w:t>8.1.1.4 -</w:t>
      </w:r>
      <w:r>
        <w:rPr>
          <w:rFonts w:asciiTheme="minorHAnsi" w:eastAsia="MS Mincho" w:hAnsiTheme="minorHAnsi" w:cstheme="minorHAnsi"/>
        </w:rPr>
        <w:t xml:space="preserve"> </w:t>
      </w:r>
      <w:r w:rsidRPr="000F5EBF">
        <w:rPr>
          <w:rFonts w:asciiTheme="minorHAnsi" w:eastAsia="MS Mincho" w:hAnsiTheme="minorHAnsi" w:cstheme="minorHAnsi"/>
        </w:rPr>
        <w:t>Conforme art. 3º do Decreto Federal nº 8.538, de 06 de outubro de 2015, na habilitação, em licitações para o fornecimento de bens para pronta entrega ou para a locação de materiais, não será exigida, da microempresa ou da empresa de pequeno porte, a apresentação de balanço patrimonial do último exercício social.</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w:t>
      </w:r>
      <w:r w:rsidRPr="00937F04">
        <w:rPr>
          <w:rFonts w:ascii="Calibri" w:hAnsi="Calibri" w:cs="Calibri"/>
        </w:rPr>
        <w:lastRenderedPageBreak/>
        <w:t>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18128F12" w14:textId="61E7C226"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b/>
          <w:bCs/>
        </w:rPr>
      </w:pPr>
      <w:r w:rsidRPr="00481DCC">
        <w:rPr>
          <w:rFonts w:ascii="Calibri" w:hAnsi="Calibri" w:cs="Calibri"/>
          <w:b/>
          <w:bCs/>
        </w:rPr>
        <w:t>8.</w:t>
      </w:r>
      <w:r w:rsidR="00CA748C">
        <w:rPr>
          <w:rFonts w:ascii="Calibri" w:hAnsi="Calibri" w:cs="Calibri"/>
          <w:b/>
          <w:bCs/>
        </w:rPr>
        <w:t>8</w:t>
      </w:r>
      <w:r w:rsidRPr="00481DCC">
        <w:rPr>
          <w:rFonts w:ascii="Calibri" w:hAnsi="Calibri" w:cs="Calibri"/>
          <w:b/>
          <w:bCs/>
        </w:rPr>
        <w:t xml:space="preserve"> – QUALIFICAÇÃO TÉCNICA</w:t>
      </w:r>
    </w:p>
    <w:p w14:paraId="1B0757AB" w14:textId="6C335464" w:rsidR="00EF424C" w:rsidRDefault="00EF424C" w:rsidP="00EF424C">
      <w:pPr>
        <w:pStyle w:val="Corpodetexto"/>
        <w:widowControl w:val="0"/>
        <w:suppressAutoHyphens w:val="0"/>
        <w:spacing w:before="56"/>
        <w:ind w:firstLine="142"/>
        <w:rPr>
          <w:rFonts w:ascii="Calibri" w:hAnsi="Calibri" w:cs="Calibri"/>
          <w:b/>
          <w:bCs/>
        </w:rPr>
      </w:pPr>
      <w:r w:rsidRPr="00561138">
        <w:rPr>
          <w:rFonts w:ascii="Calibri" w:hAnsi="Calibri" w:cs="Calibri"/>
          <w:b/>
          <w:bCs/>
          <w:highlight w:val="yellow"/>
        </w:rPr>
        <w:t>8.</w:t>
      </w:r>
      <w:r w:rsidR="00CA748C">
        <w:rPr>
          <w:rFonts w:ascii="Calibri" w:hAnsi="Calibri" w:cs="Calibri"/>
          <w:b/>
          <w:bCs/>
          <w:highlight w:val="yellow"/>
        </w:rPr>
        <w:t>8</w:t>
      </w:r>
      <w:r w:rsidRPr="00561138">
        <w:rPr>
          <w:rFonts w:ascii="Calibri" w:hAnsi="Calibri" w:cs="Calibri"/>
          <w:b/>
          <w:bCs/>
          <w:highlight w:val="yellow"/>
        </w:rPr>
        <w:t xml:space="preserve">.1 - </w:t>
      </w:r>
      <w:r w:rsidRPr="00561138">
        <w:rPr>
          <w:rFonts w:asciiTheme="minorHAnsi" w:hAnsiTheme="minorHAnsi" w:cstheme="minorHAnsi"/>
          <w:bCs/>
          <w:highlight w:val="yellow"/>
        </w:rPr>
        <w:t>Independente do cadastro junto ao CCF deverão ser apresentados, sob pena de inabilitação do licitante:</w:t>
      </w:r>
    </w:p>
    <w:p w14:paraId="23E0724A" w14:textId="5F896A5E" w:rsidR="001112EA" w:rsidRPr="001112EA" w:rsidRDefault="00EF424C" w:rsidP="001112EA">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szCs w:val="24"/>
        </w:rPr>
      </w:pPr>
      <w:r w:rsidRPr="003E6DD8">
        <w:rPr>
          <w:rFonts w:ascii="Calibri" w:hAnsi="Calibri" w:cs="Calibri"/>
          <w:b/>
          <w:bCs/>
          <w:szCs w:val="24"/>
          <w:highlight w:val="yellow"/>
        </w:rPr>
        <w:t>8.</w:t>
      </w:r>
      <w:r w:rsidR="00CA748C">
        <w:rPr>
          <w:rFonts w:ascii="Calibri" w:hAnsi="Calibri" w:cs="Calibri"/>
          <w:b/>
          <w:bCs/>
          <w:szCs w:val="24"/>
          <w:highlight w:val="yellow"/>
        </w:rPr>
        <w:t>8</w:t>
      </w:r>
      <w:r w:rsidRPr="003E6DD8">
        <w:rPr>
          <w:rFonts w:ascii="Calibri" w:hAnsi="Calibri" w:cs="Calibri"/>
          <w:b/>
          <w:bCs/>
          <w:szCs w:val="24"/>
          <w:highlight w:val="yellow"/>
        </w:rPr>
        <w:t xml:space="preserve">.2 – </w:t>
      </w:r>
      <w:r w:rsidR="00311D8F" w:rsidRPr="00311D8F">
        <w:rPr>
          <w:rFonts w:ascii="Calibri" w:hAnsi="Calibri" w:cs="Calibri"/>
          <w:szCs w:val="24"/>
          <w:highlight w:val="yellow"/>
        </w:rPr>
        <w:t>Será solicitado a empresa melhor classificada após a fase de lances que apresente o catálogo, ou prospecto, ou documento equivalente, contendo imagem e desenho técnico do produto, o nome da linha e código/nome do modelo e marca conforme</w:t>
      </w:r>
      <w:r w:rsidR="00311D8F">
        <w:rPr>
          <w:rFonts w:ascii="Calibri" w:hAnsi="Calibri" w:cs="Calibri"/>
          <w:szCs w:val="24"/>
          <w:highlight w:val="yellow"/>
        </w:rPr>
        <w:t xml:space="preserve"> </w:t>
      </w:r>
      <w:r w:rsidR="00311D8F" w:rsidRPr="00311D8F">
        <w:rPr>
          <w:rFonts w:ascii="Calibri" w:hAnsi="Calibri" w:cs="Calibri"/>
          <w:szCs w:val="24"/>
          <w:highlight w:val="yellow"/>
        </w:rPr>
        <w:t>apresentado na proposta sob pena de desclassificação do licitante, com a identificação precisa e inequívoca do bem que se pretende fornecer. Será aceito o site oficial do fabricante ou página da internet da licitante, desde que contenha as informações solicitadas</w:t>
      </w:r>
      <w:r w:rsidR="00311D8F">
        <w:rPr>
          <w:rFonts w:ascii="Calibri" w:hAnsi="Calibri" w:cs="Calibri"/>
          <w:szCs w:val="24"/>
        </w:rPr>
        <w:t>.</w:t>
      </w:r>
    </w:p>
    <w:p w14:paraId="7FB8C41C" w14:textId="77777777" w:rsidR="001112EA" w:rsidRDefault="001112EA">
      <w:pPr>
        <w:tabs>
          <w:tab w:val="left" w:pos="2552"/>
        </w:tabs>
        <w:jc w:val="both"/>
        <w:rPr>
          <w:rFonts w:ascii="Calibri" w:hAnsi="Calibri" w:cs="Calibri"/>
          <w:sz w:val="20"/>
          <w:szCs w:val="20"/>
        </w:rPr>
      </w:pPr>
    </w:p>
    <w:p w14:paraId="08213FCA"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13AA3512"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w:t>
      </w:r>
      <w:r w:rsidR="00733A11" w:rsidRPr="00311D8F">
        <w:rPr>
          <w:rFonts w:ascii="Calibri" w:hAnsi="Calibri" w:cs="Calibri"/>
        </w:rPr>
        <w:t xml:space="preserve">a proposta que, obedecendo às condições, especificações e procedimentos </w:t>
      </w:r>
      <w:r w:rsidRPr="00311D8F">
        <w:rPr>
          <w:rFonts w:ascii="Calibri" w:hAnsi="Calibri" w:cs="Calibri"/>
        </w:rPr>
        <w:t>d</w:t>
      </w:r>
      <w:r w:rsidR="00733A11" w:rsidRPr="00311D8F">
        <w:rPr>
          <w:rFonts w:ascii="Calibri" w:hAnsi="Calibri" w:cs="Calibri"/>
        </w:rPr>
        <w:t xml:space="preserve">este edital, apresentar o </w:t>
      </w:r>
      <w:r w:rsidR="00D84E0F" w:rsidRPr="00311D8F">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11D8F" w:rsidRPr="00311D8F">
            <w:rPr>
              <w:rFonts w:asciiTheme="minorHAnsi" w:hAnsiTheme="minorHAnsi" w:cstheme="minorHAnsi"/>
              <w:b/>
            </w:rPr>
            <w:t>por lote</w:t>
          </w:r>
        </w:sdtContent>
      </w:sdt>
      <w:r w:rsidR="00D84E0F" w:rsidRPr="00311D8F">
        <w:rPr>
          <w:rFonts w:asciiTheme="minorHAnsi" w:hAnsiTheme="minorHAnsi" w:cstheme="minorHAnsi"/>
          <w:b/>
        </w:rPr>
        <w:t>,</w:t>
      </w:r>
      <w:r w:rsidR="00D84E0F" w:rsidRPr="00311D8F">
        <w:rPr>
          <w:rFonts w:ascii="Calibri" w:hAnsi="Calibri" w:cs="Calibri"/>
        </w:rPr>
        <w:t xml:space="preserve"> </w:t>
      </w:r>
      <w:r w:rsidR="00733A11" w:rsidRPr="00311D8F">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lastRenderedPageBreak/>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login,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vantajosidade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r>
        <w:rPr>
          <w:rFonts w:ascii="Calibri" w:hAnsi="Calibri" w:cs="Calibri"/>
        </w:rPr>
        <w:t>Udesc</w:t>
      </w:r>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lastRenderedPageBreak/>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Pr="00311D8F"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w:t>
      </w:r>
      <w:r w:rsidR="00BC7F51" w:rsidRPr="00311D8F">
        <w:rPr>
          <w:rFonts w:ascii="Calibri" w:hAnsi="Calibri"/>
          <w:lang w:eastAsia="pt-BR"/>
        </w:rPr>
        <w:t>outros encargos necessários à execução do objeto do Contrato/AF.</w:t>
      </w:r>
    </w:p>
    <w:p w14:paraId="763E942E" w14:textId="313539DA" w:rsidR="00F971E0" w:rsidRPr="00311D8F" w:rsidRDefault="00F971E0" w:rsidP="00D02F2F">
      <w:pPr>
        <w:ind w:firstLine="142"/>
        <w:jc w:val="both"/>
        <w:rPr>
          <w:rFonts w:ascii="Calibri" w:hAnsi="Calibri"/>
          <w:bCs/>
        </w:rPr>
      </w:pPr>
      <w:r w:rsidRPr="00311D8F">
        <w:rPr>
          <w:rFonts w:ascii="Calibri" w:hAnsi="Calibri"/>
          <w:b/>
        </w:rPr>
        <w:t>11.</w:t>
      </w:r>
      <w:r w:rsidR="00B06A9A" w:rsidRPr="00311D8F">
        <w:rPr>
          <w:rFonts w:ascii="Calibri" w:hAnsi="Calibri"/>
          <w:b/>
        </w:rPr>
        <w:t>9</w:t>
      </w:r>
      <w:r w:rsidRPr="00311D8F">
        <w:rPr>
          <w:rFonts w:ascii="Calibri" w:hAnsi="Calibri"/>
          <w:b/>
        </w:rPr>
        <w:t>.2</w:t>
      </w:r>
      <w:r w:rsidRPr="00311D8F">
        <w:rPr>
          <w:rFonts w:ascii="Calibri" w:hAnsi="Calibri"/>
        </w:rPr>
        <w:t xml:space="preserve"> – </w:t>
      </w:r>
      <w:r w:rsidRPr="00311D8F">
        <w:rPr>
          <w:rFonts w:ascii="Calibri" w:hAnsi="Calibri"/>
          <w:bCs/>
        </w:rPr>
        <w:t>O valor d</w:t>
      </w:r>
      <w:r w:rsidR="00661F91" w:rsidRPr="00311D8F">
        <w:rPr>
          <w:rFonts w:ascii="Calibri" w:hAnsi="Calibri"/>
          <w:bCs/>
        </w:rPr>
        <w:t>a ARP</w:t>
      </w:r>
      <w:r w:rsidRPr="00311D8F">
        <w:rPr>
          <w:rFonts w:ascii="Calibri" w:hAnsi="Calibri"/>
          <w:bCs/>
        </w:rPr>
        <w:t xml:space="preserve"> poderá ser reajustado, desde que solicitado formalmente pela contratada, observado o interregno mínimo de um ano </w:t>
      </w:r>
      <w:r w:rsidR="00EC273A" w:rsidRPr="00311D8F">
        <w:rPr>
          <w:rFonts w:ascii="Calibri" w:hAnsi="Calibri"/>
          <w:bCs/>
        </w:rPr>
        <w:t>a contar do início de sua vigência</w:t>
      </w:r>
      <w:r w:rsidRPr="00311D8F">
        <w:rPr>
          <w:rFonts w:ascii="Calibri" w:hAnsi="Calibri"/>
          <w:bCs/>
        </w:rPr>
        <w:t>.</w:t>
      </w:r>
    </w:p>
    <w:p w14:paraId="47772345" w14:textId="3BB6F2BD" w:rsidR="00F971E0" w:rsidRPr="00311D8F" w:rsidRDefault="00F971E0" w:rsidP="00D02F2F">
      <w:pPr>
        <w:ind w:firstLine="142"/>
        <w:jc w:val="both"/>
        <w:rPr>
          <w:rFonts w:ascii="Calibri" w:hAnsi="Calibri"/>
          <w:bCs/>
        </w:rPr>
      </w:pPr>
      <w:r w:rsidRPr="00311D8F">
        <w:rPr>
          <w:rFonts w:ascii="Calibri" w:hAnsi="Calibri"/>
          <w:b/>
        </w:rPr>
        <w:t>11.</w:t>
      </w:r>
      <w:r w:rsidR="00B06A9A" w:rsidRPr="00311D8F">
        <w:rPr>
          <w:rFonts w:ascii="Calibri" w:hAnsi="Calibri"/>
          <w:b/>
        </w:rPr>
        <w:t>9</w:t>
      </w:r>
      <w:r w:rsidRPr="00311D8F">
        <w:rPr>
          <w:rFonts w:ascii="Calibri" w:hAnsi="Calibri"/>
          <w:b/>
        </w:rPr>
        <w:t>.2.1 -</w:t>
      </w:r>
      <w:r w:rsidRPr="00311D8F">
        <w:rPr>
          <w:rFonts w:ascii="Calibri" w:hAnsi="Calibri"/>
          <w:bCs/>
        </w:rPr>
        <w:t xml:space="preserve"> O índice de reajuste será o Índice Nacional de Preços ao Consumidor Amplo - IPCA, ou índice que vier a substituí-lo;</w:t>
      </w:r>
    </w:p>
    <w:p w14:paraId="26562D8C" w14:textId="03A84874" w:rsidR="00F971E0" w:rsidRPr="00311D8F" w:rsidRDefault="00F971E0" w:rsidP="00D02F2F">
      <w:pPr>
        <w:ind w:firstLine="142"/>
        <w:jc w:val="both"/>
        <w:rPr>
          <w:rFonts w:ascii="Calibri" w:hAnsi="Calibri"/>
          <w:bCs/>
        </w:rPr>
      </w:pPr>
      <w:r w:rsidRPr="00311D8F">
        <w:rPr>
          <w:rFonts w:ascii="Calibri" w:hAnsi="Calibri"/>
          <w:b/>
        </w:rPr>
        <w:t>11.</w:t>
      </w:r>
      <w:r w:rsidR="00B06A9A" w:rsidRPr="00311D8F">
        <w:rPr>
          <w:rFonts w:ascii="Calibri" w:hAnsi="Calibri"/>
          <w:b/>
        </w:rPr>
        <w:t>9</w:t>
      </w:r>
      <w:r w:rsidRPr="00311D8F">
        <w:rPr>
          <w:rFonts w:ascii="Calibri" w:hAnsi="Calibri"/>
          <w:b/>
        </w:rPr>
        <w:t>.2.2 -</w:t>
      </w:r>
      <w:r w:rsidRPr="00311D8F">
        <w:rPr>
          <w:rFonts w:ascii="Calibri" w:hAnsi="Calibri"/>
          <w:bCs/>
        </w:rPr>
        <w:t xml:space="preserve"> Será utilizado o acumulado do índice dos últimos 12 meses </w:t>
      </w:r>
      <w:r w:rsidR="00EC273A" w:rsidRPr="00311D8F">
        <w:rPr>
          <w:rFonts w:ascii="Calibri" w:hAnsi="Calibri"/>
          <w:bCs/>
        </w:rPr>
        <w:t>a contar do início da vigência da ARP</w:t>
      </w:r>
      <w:r w:rsidRPr="00311D8F">
        <w:rPr>
          <w:rFonts w:ascii="Calibri" w:hAnsi="Calibri"/>
          <w:bCs/>
        </w:rPr>
        <w:t>;</w:t>
      </w:r>
    </w:p>
    <w:p w14:paraId="0016DC0F" w14:textId="5725A407" w:rsidR="00F971E0" w:rsidRDefault="00F971E0" w:rsidP="00F971E0">
      <w:pPr>
        <w:ind w:firstLine="142"/>
        <w:jc w:val="both"/>
        <w:rPr>
          <w:rFonts w:ascii="Calibri" w:hAnsi="Calibri"/>
          <w:b/>
          <w:bCs/>
        </w:rPr>
      </w:pPr>
      <w:r w:rsidRPr="00311D8F">
        <w:rPr>
          <w:rFonts w:ascii="Calibri" w:hAnsi="Calibri"/>
          <w:b/>
        </w:rPr>
        <w:t>11.</w:t>
      </w:r>
      <w:r w:rsidR="00B06A9A" w:rsidRPr="00311D8F">
        <w:rPr>
          <w:rFonts w:ascii="Calibri" w:hAnsi="Calibri"/>
          <w:b/>
        </w:rPr>
        <w:t>9</w:t>
      </w:r>
      <w:r w:rsidRPr="00311D8F">
        <w:rPr>
          <w:rFonts w:ascii="Calibri" w:hAnsi="Calibri"/>
          <w:b/>
        </w:rPr>
        <w:t>.2.3 -</w:t>
      </w:r>
      <w:r w:rsidRPr="00311D8F">
        <w:rPr>
          <w:rFonts w:ascii="Calibri" w:hAnsi="Calibri"/>
          <w:bCs/>
        </w:rPr>
        <w:t xml:space="preserve"> Os reajustes a que o contratado </w:t>
      </w:r>
      <w:proofErr w:type="spellStart"/>
      <w:r w:rsidRPr="00311D8F">
        <w:rPr>
          <w:rFonts w:ascii="Calibri" w:hAnsi="Calibri"/>
          <w:bCs/>
        </w:rPr>
        <w:t>fizer</w:t>
      </w:r>
      <w:proofErr w:type="spellEnd"/>
      <w:r w:rsidRPr="00311D8F">
        <w:rPr>
          <w:rFonts w:ascii="Calibri" w:hAnsi="Calibri"/>
          <w:bCs/>
        </w:rPr>
        <w:t xml:space="preserve"> jus e não forem solicitadas durante a vigência d</w:t>
      </w:r>
      <w:r w:rsidR="00661F91" w:rsidRPr="00311D8F">
        <w:rPr>
          <w:rFonts w:ascii="Calibri" w:hAnsi="Calibri"/>
          <w:bCs/>
        </w:rPr>
        <w:t>a ARP</w:t>
      </w:r>
      <w:r w:rsidRPr="00311D8F">
        <w:rPr>
          <w:rFonts w:ascii="Calibri" w:hAnsi="Calibri"/>
          <w:bCs/>
        </w:rPr>
        <w:t>,</w:t>
      </w:r>
      <w:r w:rsidRPr="00F971E0">
        <w:rPr>
          <w:rFonts w:ascii="Calibri" w:hAnsi="Calibri"/>
          <w:bCs/>
        </w:rPr>
        <w:t xml:space="preserve">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A Udesc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lastRenderedPageBreak/>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Conforme estabelecido pelo Decreto Estadual n.º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Udesc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convocado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raticar ato lesivo previsto no art. 5º da Lei n.º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lastRenderedPageBreak/>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r w:rsidRPr="00452492">
        <w:rPr>
          <w:rFonts w:ascii="Calibri" w:eastAsia="MS Mincho" w:hAnsi="Calibri" w:cs="Calibri"/>
        </w:rPr>
        <w:t xml:space="preserve">recolhida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licitar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r w:rsidRPr="00452492">
        <w:rPr>
          <w:rFonts w:ascii="Calibri" w:eastAsia="MS Mincho" w:hAnsi="Calibri" w:cs="Calibri"/>
        </w:rPr>
        <w:t>infrações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previsto no art. 156, §5º, da Lei n.º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aceitar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r w:rsidRPr="00452492">
        <w:rPr>
          <w:rFonts w:ascii="Calibri" w:eastAsia="MS Mincho" w:hAnsi="Calibri" w:cs="Calibri"/>
        </w:rPr>
        <w:t>avaliará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(quinze)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r w:rsidRPr="00452492">
        <w:rPr>
          <w:rFonts w:ascii="Calibri" w:eastAsia="MS Mincho" w:hAnsi="Calibri" w:cs="Calibri"/>
        </w:rPr>
        <w:t>inidoneidade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O recurso e o pedido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r w:rsidRPr="00F868F4">
        <w:rPr>
          <w:rFonts w:ascii="Calibri" w:eastAsia="MS Mincho" w:hAnsi="Calibri" w:cs="Calibri"/>
        </w:rPr>
        <w:t>reparação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29C1CDF5"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11D8F">
        <w:rPr>
          <w:rFonts w:ascii="Calibri" w:hAnsi="Calibri" w:cs="Calibri"/>
          <w:b/>
        </w:rPr>
        <w:t xml:space="preserve">UDESC </w:t>
      </w:r>
      <w:r w:rsidR="00311D8F" w:rsidRPr="00311D8F">
        <w:rPr>
          <w:rFonts w:ascii="Calibri" w:hAnsi="Calibri" w:cs="Calibri"/>
          <w:b/>
        </w:rPr>
        <w:t>25511</w:t>
      </w:r>
      <w:r w:rsidR="008D28D0" w:rsidRPr="00311D8F">
        <w:rPr>
          <w:rFonts w:ascii="Calibri" w:hAnsi="Calibri" w:cs="Calibri"/>
          <w:b/>
        </w:rPr>
        <w:t>/202</w:t>
      </w:r>
      <w:r w:rsidR="00311D8F" w:rsidRPr="00311D8F">
        <w:rPr>
          <w:rFonts w:ascii="Calibri" w:hAnsi="Calibri" w:cs="Calibri"/>
          <w:b/>
        </w:rPr>
        <w:t>5</w:t>
      </w:r>
      <w:r w:rsidR="008D28D0" w:rsidRPr="00311D8F">
        <w:rPr>
          <w:rFonts w:ascii="Calibri" w:hAnsi="Calibri" w:cs="Calibri"/>
          <w:b/>
        </w:rPr>
        <w:t>.</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r w:rsidR="003B3B12">
        <w:rPr>
          <w:rFonts w:ascii="Calibri" w:hAnsi="Calibri" w:cs="Calibri"/>
          <w:szCs w:val="22"/>
        </w:rPr>
        <w:t>Udesc</w:t>
      </w:r>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r w:rsidR="00DC5013">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r w:rsidR="003B3B12">
        <w:rPr>
          <w:rFonts w:ascii="Calibri" w:hAnsi="Calibri" w:cs="Calibri"/>
        </w:rPr>
        <w:t>Udesc</w:t>
      </w:r>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439BC514" w:rsidR="003206AA" w:rsidRPr="00D84E0F" w:rsidRDefault="00CA3D0C"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311D8F" w:rsidRPr="00311D8F">
            <w:rPr>
              <w:rFonts w:asciiTheme="minorHAnsi" w:hAnsiTheme="minorHAnsi" w:cstheme="minorHAnsi"/>
              <w:b/>
            </w:rPr>
            <w:t>Florianópolis/SC</w:t>
          </w:r>
        </w:sdtContent>
      </w:sdt>
      <w:r w:rsidR="006F0DFF" w:rsidRPr="00311D8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19D5E8E067594751A64EC37B88C1BAA0"/>
          </w:placeholder>
          <w15:color w:val="FF6600"/>
          <w:date w:fullDate="2025-11-18T00:00:00Z">
            <w:dateFormat w:val="d' de 'MMMM' de 'yyyy"/>
            <w:lid w:val="pt-BR"/>
            <w:storeMappedDataAs w:val="dateTime"/>
            <w:calendar w:val="gregorian"/>
          </w:date>
        </w:sdtPr>
        <w:sdtEndPr/>
        <w:sdtContent>
          <w:r w:rsidR="00311D8F" w:rsidRPr="00311D8F">
            <w:rPr>
              <w:rFonts w:asciiTheme="minorHAnsi" w:hAnsiTheme="minorHAnsi" w:cstheme="minorHAnsi"/>
              <w:b/>
            </w:rPr>
            <w:t>18 de novembro de 2025</w:t>
          </w:r>
        </w:sdtContent>
      </w:sdt>
      <w:r w:rsidR="00D84E0F" w:rsidRPr="00311D8F">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4DD11719"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w:t>
      </w:r>
      <w:r w:rsidRPr="00311D8F">
        <w:rPr>
          <w:rFonts w:ascii="Calibri" w:hAnsi="Calibri" w:cs="Calibri"/>
          <w:b/>
        </w:rPr>
        <w:t xml:space="preserve">ELETRÔNICO Nº </w:t>
      </w:r>
      <w:r w:rsidR="00311D8F" w:rsidRPr="00311D8F">
        <w:rPr>
          <w:rFonts w:ascii="Calibri" w:hAnsi="Calibri" w:cs="Calibri"/>
          <w:b/>
        </w:rPr>
        <w:t>1983</w:t>
      </w:r>
      <w:r w:rsidR="00F2392A" w:rsidRPr="00311D8F">
        <w:rPr>
          <w:rFonts w:ascii="Calibri" w:hAnsi="Calibri" w:cs="Calibri"/>
          <w:b/>
        </w:rPr>
        <w:t>/20</w:t>
      </w:r>
      <w:r w:rsidR="00095A81" w:rsidRPr="00311D8F">
        <w:rPr>
          <w:rFonts w:ascii="Calibri" w:hAnsi="Calibri" w:cs="Calibri"/>
          <w:b/>
        </w:rPr>
        <w:t>2</w:t>
      </w:r>
      <w:r w:rsidR="003618FC" w:rsidRPr="00311D8F">
        <w:rPr>
          <w:rFonts w:ascii="Calibri" w:hAnsi="Calibri" w:cs="Calibri"/>
          <w:b/>
        </w:rPr>
        <w:t>5</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386A3D7E" w:rsidR="00082D65" w:rsidRDefault="00082D65" w:rsidP="00082D65">
      <w:pPr>
        <w:jc w:val="center"/>
        <w:rPr>
          <w:rFonts w:ascii="Calibri" w:hAnsi="Calibri" w:cs="Calibri"/>
          <w:b/>
        </w:rPr>
      </w:pPr>
      <w:r w:rsidRPr="00A36C4C">
        <w:rPr>
          <w:rFonts w:ascii="Calibri" w:hAnsi="Calibri" w:cs="Calibri"/>
          <w:b/>
        </w:rPr>
        <w:t xml:space="preserve">PREGÃO </w:t>
      </w:r>
      <w:r w:rsidRPr="00311D8F">
        <w:rPr>
          <w:rFonts w:ascii="Calibri" w:hAnsi="Calibri" w:cs="Calibri"/>
          <w:b/>
        </w:rPr>
        <w:t xml:space="preserve">ELETRÔNICO Nº </w:t>
      </w:r>
      <w:r w:rsidR="00311D8F" w:rsidRPr="00311D8F">
        <w:rPr>
          <w:rFonts w:ascii="Calibri" w:hAnsi="Calibri" w:cs="Calibri"/>
          <w:b/>
        </w:rPr>
        <w:t>1983</w:t>
      </w:r>
      <w:r w:rsidR="00F2392A" w:rsidRPr="00311D8F">
        <w:rPr>
          <w:rFonts w:ascii="Calibri" w:hAnsi="Calibri" w:cs="Calibri"/>
          <w:b/>
        </w:rPr>
        <w:t>/20</w:t>
      </w:r>
      <w:r w:rsidR="00095A81" w:rsidRPr="00311D8F">
        <w:rPr>
          <w:rFonts w:ascii="Calibri" w:hAnsi="Calibri" w:cs="Calibri"/>
          <w:b/>
        </w:rPr>
        <w:t>2</w:t>
      </w:r>
      <w:r w:rsidR="003618FC" w:rsidRPr="00311D8F">
        <w:rPr>
          <w:rFonts w:ascii="Calibri" w:hAnsi="Calibri" w:cs="Calibri"/>
          <w:b/>
        </w:rPr>
        <w:t>5</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6B85096F"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311D8F" w:rsidRPr="00311D8F">
        <w:rPr>
          <w:rFonts w:ascii="Calibri" w:hAnsi="Calibri"/>
          <w:sz w:val="24"/>
          <w14:shadow w14:blurRad="0" w14:dist="0" w14:dir="0" w14:sx="0" w14:sy="0" w14:kx="0" w14:ky="0" w14:algn="none">
            <w14:srgbClr w14:val="000000"/>
          </w14:shadow>
        </w:rPr>
        <w:t>1983</w:t>
      </w:r>
      <w:r w:rsidRPr="00311D8F">
        <w:rPr>
          <w:rFonts w:ascii="Calibri" w:hAnsi="Calibri"/>
          <w:sz w:val="24"/>
          <w14:shadow w14:blurRad="0" w14:dist="0" w14:dir="0" w14:sx="0" w14:sy="0" w14:kx="0" w14:ky="0" w14:algn="none">
            <w14:srgbClr w14:val="000000"/>
          </w14:shadow>
        </w:rPr>
        <w:t>/202</w:t>
      </w:r>
      <w:r w:rsidR="003618FC" w:rsidRPr="00311D8F">
        <w:rPr>
          <w:rFonts w:ascii="Calibri" w:hAnsi="Calibri"/>
          <w:sz w:val="24"/>
          <w14:shadow w14:blurRad="0" w14:dist="0" w14:dir="0" w14:sx="0" w14:sy="0" w14:kx="0" w14:ky="0" w14:algn="none">
            <w14:srgbClr w14:val="000000"/>
          </w14:shadow>
        </w:rPr>
        <w:t>5</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6569F29B"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66031C" w:rsidRPr="0066031C">
        <w:rPr>
          <w:rFonts w:ascii="Calibri" w:hAnsi="Calibri" w:cs="Calibri"/>
          <w:bCs/>
          <w:sz w:val="24"/>
        </w:rPr>
        <w:t>1983</w:t>
      </w:r>
      <w:r w:rsidRPr="0066031C">
        <w:rPr>
          <w:rFonts w:ascii="Calibri" w:hAnsi="Calibri" w:cs="Calibri"/>
          <w:bCs/>
          <w:sz w:val="24"/>
        </w:rPr>
        <w:t>/202</w:t>
      </w:r>
      <w:r w:rsidR="003618FC" w:rsidRPr="0066031C">
        <w:rPr>
          <w:rFonts w:ascii="Calibri" w:hAnsi="Calibri" w:cs="Calibri"/>
          <w:bCs/>
          <w:sz w:val="24"/>
        </w:rPr>
        <w:t>5</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8"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8"/>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O prazo de vigência da ARP poderá ser prorrogado por igual período, com a comprovação da vantajosidade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3A75BD21" w:rsidR="00746E60" w:rsidRDefault="00CA3D0C"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66031C">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782C705D"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PREGÃO ELETRÔNIC</w:t>
      </w:r>
      <w:r w:rsidRPr="0066031C">
        <w:rPr>
          <w:rFonts w:ascii="Calibri" w:hAnsi="Calibri"/>
          <w:sz w:val="24"/>
          <w14:shadow w14:blurRad="0" w14:dist="0" w14:dir="0" w14:sx="0" w14:sy="0" w14:kx="0" w14:ky="0" w14:algn="none">
            <w14:srgbClr w14:val="000000"/>
          </w14:shadow>
        </w:rPr>
        <w:t xml:space="preserve">O nº </w:t>
      </w:r>
      <w:r w:rsidR="0066031C" w:rsidRPr="0066031C">
        <w:rPr>
          <w:rFonts w:ascii="Calibri" w:hAnsi="Calibri"/>
          <w:sz w:val="24"/>
          <w14:shadow w14:blurRad="0" w14:dist="0" w14:dir="0" w14:sx="0" w14:sy="0" w14:kx="0" w14:ky="0" w14:algn="none">
            <w14:srgbClr w14:val="000000"/>
          </w14:shadow>
        </w:rPr>
        <w:t>1983</w:t>
      </w:r>
      <w:r w:rsidR="00F2392A" w:rsidRPr="0066031C">
        <w:rPr>
          <w:rFonts w:ascii="Calibri" w:hAnsi="Calibri"/>
          <w:sz w:val="24"/>
          <w14:shadow w14:blurRad="0" w14:dist="0" w14:dir="0" w14:sx="0" w14:sy="0" w14:kx="0" w14:ky="0" w14:algn="none">
            <w14:srgbClr w14:val="000000"/>
          </w14:shadow>
        </w:rPr>
        <w:t>/20</w:t>
      </w:r>
      <w:r w:rsidR="00095A81" w:rsidRPr="0066031C">
        <w:rPr>
          <w:rFonts w:ascii="Calibri" w:hAnsi="Calibri"/>
          <w:sz w:val="24"/>
          <w14:shadow w14:blurRad="0" w14:dist="0" w14:dir="0" w14:sx="0" w14:sy="0" w14:kx="0" w14:ky="0" w14:algn="none">
            <w14:srgbClr w14:val="000000"/>
          </w14:shadow>
        </w:rPr>
        <w:t>2</w:t>
      </w:r>
      <w:r w:rsidR="003618FC" w:rsidRPr="0066031C">
        <w:rPr>
          <w:rFonts w:ascii="Calibri" w:hAnsi="Calibri"/>
          <w:sz w:val="24"/>
          <w14:shadow w14:blurRad="0" w14:dist="0" w14:dir="0" w14:sx="0" w14:sy="0" w14:kx="0" w14:ky="0" w14:algn="none">
            <w14:srgbClr w14:val="000000"/>
          </w14:shadow>
        </w:rPr>
        <w:t>5</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6AD01CFF" w:rsidR="00F81BF6" w:rsidRPr="009B21AF" w:rsidRDefault="0066031C" w:rsidP="00F81BF6">
      <w:pPr>
        <w:pStyle w:val="Recuodecorpodetexto2"/>
        <w:spacing w:line="240" w:lineRule="auto"/>
        <w:ind w:left="3827"/>
        <w:jc w:val="both"/>
        <w:rPr>
          <w:rFonts w:ascii="Calibri" w:hAnsi="Calibri"/>
          <w:bCs/>
          <w:sz w:val="22"/>
          <w:szCs w:val="22"/>
        </w:rPr>
      </w:pPr>
      <w:r w:rsidRPr="0066031C">
        <w:rPr>
          <w:rFonts w:ascii="Calibri" w:hAnsi="Calibri"/>
          <w:b/>
          <w:sz w:val="22"/>
          <w:szCs w:val="22"/>
        </w:rPr>
        <w:t>AQUISIÇÃO DE EQUIPAMENTOS E MATERIAIS PARA A CLÍNICA DE FISIOTERAPIA DO CEFID - RELANÇAMENTO</w:t>
      </w:r>
      <w:r w:rsidRPr="0066031C">
        <w:rPr>
          <w:rFonts w:ascii="Calibri" w:hAnsi="Calibri"/>
          <w:b/>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Itacorubi,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66031C" w:rsidRDefault="00F81BF6" w:rsidP="00F81BF6">
      <w:pPr>
        <w:pStyle w:val="timesnewroman"/>
        <w:suppressAutoHyphens/>
        <w:spacing w:line="240" w:lineRule="auto"/>
        <w:rPr>
          <w:rFonts w:ascii="Calibri" w:hAnsi="Calibri" w:cs="Calibri"/>
          <w:bCs w:val="0"/>
          <w:lang w:eastAsia="zh-CN"/>
        </w:rPr>
      </w:pPr>
      <w:r w:rsidRPr="0066031C">
        <w:rPr>
          <w:rFonts w:ascii="Calibri" w:hAnsi="Calibri" w:cs="Calibri"/>
          <w:bCs w:val="0"/>
          <w:lang w:eastAsia="zh-CN"/>
        </w:rPr>
        <w:t>CLÁUSULA PRIMEIRA – Do Objeto e sua Execução</w:t>
      </w:r>
    </w:p>
    <w:p w14:paraId="6298DD41" w14:textId="646DB348" w:rsidR="00F81BF6" w:rsidRPr="009B21AF" w:rsidRDefault="00A54DA0" w:rsidP="00F81BF6">
      <w:pPr>
        <w:pStyle w:val="Corpodetexto23"/>
        <w:rPr>
          <w:rFonts w:ascii="Calibri" w:hAnsi="Calibri" w:cs="Calibri"/>
          <w:color w:val="auto"/>
          <w:sz w:val="22"/>
          <w:szCs w:val="22"/>
        </w:rPr>
      </w:pPr>
      <w:r w:rsidRPr="0066031C">
        <w:rPr>
          <w:rFonts w:ascii="Calibri" w:hAnsi="Calibri" w:cs="Calibri"/>
          <w:color w:val="auto"/>
          <w:sz w:val="22"/>
          <w:szCs w:val="22"/>
        </w:rPr>
        <w:t xml:space="preserve">Constitui objeto do presente a </w:t>
      </w:r>
      <w:r w:rsidR="0066031C" w:rsidRPr="0066031C">
        <w:rPr>
          <w:rFonts w:ascii="Calibri" w:hAnsi="Calibri" w:cs="Calibri"/>
          <w:b/>
          <w:bCs/>
          <w:color w:val="auto"/>
          <w:sz w:val="22"/>
          <w:szCs w:val="22"/>
        </w:rPr>
        <w:t>AQUISIÇÃO DE EQUIPAMENTOS E MATERIAIS PARA A CLÍNICA DE FISIOTERAPIA DO CEFID - RELANÇAMENTO</w:t>
      </w:r>
      <w:r w:rsidR="00F81BF6" w:rsidRPr="0066031C">
        <w:rPr>
          <w:rFonts w:ascii="Calibri" w:hAnsi="Calibri" w:cs="Calibri"/>
          <w:color w:val="auto"/>
          <w:sz w:val="22"/>
          <w:szCs w:val="22"/>
        </w:rPr>
        <w:t>,</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66031C"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w:t>
      </w:r>
      <w:r w:rsidRPr="0066031C">
        <w:rPr>
          <w:rFonts w:ascii="Calibri" w:hAnsi="Calibri" w:cs="Calibri"/>
          <w:bCs/>
          <w:sz w:val="22"/>
          <w:szCs w:val="22"/>
        </w:rPr>
        <w:t xml:space="preserve">quaisquer outros encargos necessários à execução do objeto do Contrato, exceto nos casos previstos no art. </w:t>
      </w:r>
      <w:r w:rsidR="00B034D3" w:rsidRPr="0066031C">
        <w:rPr>
          <w:rFonts w:ascii="Calibri" w:hAnsi="Calibri" w:cs="Calibri"/>
          <w:bCs/>
          <w:sz w:val="22"/>
          <w:szCs w:val="22"/>
        </w:rPr>
        <w:t>124, inciso II, letra “d” da Lei 14.133/21</w:t>
      </w:r>
      <w:r w:rsidRPr="0066031C">
        <w:rPr>
          <w:rFonts w:ascii="Calibri" w:hAnsi="Calibri" w:cs="Calibri"/>
          <w:bCs/>
          <w:sz w:val="22"/>
          <w:szCs w:val="22"/>
        </w:rPr>
        <w:t>.</w:t>
      </w:r>
    </w:p>
    <w:p w14:paraId="4A272CB7" w14:textId="7CE1A6C1" w:rsidR="00F971E0" w:rsidRPr="0066031C" w:rsidRDefault="00F971E0" w:rsidP="00F971E0">
      <w:pPr>
        <w:jc w:val="both"/>
        <w:rPr>
          <w:rFonts w:ascii="Calibri" w:hAnsi="Calibri"/>
          <w:bCs/>
          <w:sz w:val="22"/>
          <w:szCs w:val="22"/>
        </w:rPr>
      </w:pPr>
      <w:r w:rsidRPr="0066031C">
        <w:rPr>
          <w:rFonts w:ascii="Calibri" w:hAnsi="Calibri"/>
          <w:b/>
          <w:sz w:val="22"/>
          <w:szCs w:val="22"/>
        </w:rPr>
        <w:t xml:space="preserve">III - </w:t>
      </w:r>
      <w:r w:rsidRPr="0066031C">
        <w:rPr>
          <w:rFonts w:ascii="Calibri" w:hAnsi="Calibri"/>
          <w:bCs/>
          <w:sz w:val="22"/>
          <w:szCs w:val="22"/>
        </w:rPr>
        <w:t xml:space="preserve">O valor do contrato poderá ser reajustado, desde que solicitado formalmente pela contratada, </w:t>
      </w:r>
      <w:r w:rsidR="002239FA" w:rsidRPr="0066031C">
        <w:rPr>
          <w:rFonts w:ascii="Calibri" w:hAnsi="Calibri"/>
          <w:bCs/>
          <w:sz w:val="22"/>
          <w:szCs w:val="22"/>
        </w:rPr>
        <w:t xml:space="preserve">observado o interregno mínimo de um ano a contar do início de sua vigência </w:t>
      </w:r>
      <w:r w:rsidRPr="0066031C">
        <w:rPr>
          <w:rFonts w:ascii="Calibri" w:hAnsi="Calibri"/>
          <w:bCs/>
          <w:sz w:val="22"/>
          <w:szCs w:val="22"/>
        </w:rPr>
        <w:t>e da seguinte forma:</w:t>
      </w:r>
    </w:p>
    <w:p w14:paraId="5BEB4517" w14:textId="372F8D07" w:rsidR="00F971E0" w:rsidRPr="0066031C" w:rsidRDefault="000D368A" w:rsidP="000D368A">
      <w:pPr>
        <w:jc w:val="both"/>
        <w:rPr>
          <w:rFonts w:ascii="Calibri" w:hAnsi="Calibri"/>
          <w:bCs/>
          <w:sz w:val="22"/>
          <w:szCs w:val="22"/>
        </w:rPr>
      </w:pPr>
      <w:r w:rsidRPr="0066031C">
        <w:rPr>
          <w:rFonts w:ascii="Calibri" w:hAnsi="Calibri"/>
          <w:b/>
          <w:sz w:val="22"/>
          <w:szCs w:val="22"/>
        </w:rPr>
        <w:t>IV</w:t>
      </w:r>
      <w:r w:rsidR="00F971E0" w:rsidRPr="0066031C">
        <w:rPr>
          <w:rFonts w:ascii="Calibri" w:hAnsi="Calibri"/>
          <w:bCs/>
          <w:sz w:val="22"/>
          <w:szCs w:val="22"/>
        </w:rPr>
        <w:t xml:space="preserve"> </w:t>
      </w:r>
      <w:r w:rsidRPr="0066031C">
        <w:rPr>
          <w:rFonts w:ascii="Calibri" w:hAnsi="Calibri"/>
          <w:bCs/>
          <w:sz w:val="22"/>
          <w:szCs w:val="22"/>
        </w:rPr>
        <w:t xml:space="preserve">- </w:t>
      </w:r>
      <w:r w:rsidR="00F971E0" w:rsidRPr="0066031C">
        <w:rPr>
          <w:rFonts w:ascii="Calibri" w:hAnsi="Calibri"/>
          <w:bCs/>
          <w:sz w:val="22"/>
          <w:szCs w:val="22"/>
        </w:rPr>
        <w:t>O índice de reajuste será o Índice Nacional de Preços ao Consumidor Amplo - IPCA, ou índice que vier a substituí-lo;</w:t>
      </w:r>
    </w:p>
    <w:p w14:paraId="6BC670AC" w14:textId="1B89D081" w:rsidR="00F971E0" w:rsidRPr="0066031C" w:rsidRDefault="000D368A" w:rsidP="000D368A">
      <w:pPr>
        <w:jc w:val="both"/>
        <w:rPr>
          <w:rFonts w:ascii="Calibri" w:hAnsi="Calibri"/>
          <w:bCs/>
          <w:sz w:val="22"/>
          <w:szCs w:val="22"/>
        </w:rPr>
      </w:pPr>
      <w:r w:rsidRPr="0066031C">
        <w:rPr>
          <w:rFonts w:ascii="Calibri" w:hAnsi="Calibri"/>
          <w:b/>
          <w:sz w:val="22"/>
          <w:szCs w:val="22"/>
        </w:rPr>
        <w:t xml:space="preserve">V - </w:t>
      </w:r>
      <w:r w:rsidR="00F971E0" w:rsidRPr="0066031C">
        <w:rPr>
          <w:rFonts w:ascii="Calibri" w:hAnsi="Calibri"/>
          <w:bCs/>
          <w:sz w:val="22"/>
          <w:szCs w:val="22"/>
        </w:rPr>
        <w:t xml:space="preserve">Será utilizado o acumulado do índice dos últimos 12 meses </w:t>
      </w:r>
      <w:r w:rsidR="002239FA" w:rsidRPr="0066031C">
        <w:rPr>
          <w:rFonts w:ascii="Calibri" w:hAnsi="Calibri"/>
          <w:bCs/>
          <w:sz w:val="22"/>
          <w:szCs w:val="22"/>
        </w:rPr>
        <w:t>a contar do início da vigência da ARP</w:t>
      </w:r>
      <w:r w:rsidR="00F971E0" w:rsidRPr="0066031C">
        <w:rPr>
          <w:rFonts w:ascii="Calibri" w:hAnsi="Calibri"/>
          <w:bCs/>
          <w:sz w:val="22"/>
          <w:szCs w:val="22"/>
        </w:rPr>
        <w:t>;</w:t>
      </w:r>
    </w:p>
    <w:p w14:paraId="36DD7736" w14:textId="4DA65AB5" w:rsidR="00F971E0" w:rsidRPr="00B14C12" w:rsidRDefault="000D368A" w:rsidP="000D368A">
      <w:pPr>
        <w:jc w:val="both"/>
        <w:rPr>
          <w:rFonts w:ascii="Calibri" w:hAnsi="Calibri"/>
          <w:bCs/>
          <w:sz w:val="22"/>
          <w:szCs w:val="22"/>
        </w:rPr>
      </w:pPr>
      <w:r w:rsidRPr="0066031C">
        <w:rPr>
          <w:rFonts w:ascii="Calibri" w:hAnsi="Calibri"/>
          <w:b/>
          <w:sz w:val="22"/>
          <w:szCs w:val="22"/>
        </w:rPr>
        <w:t>VI -</w:t>
      </w:r>
      <w:r w:rsidR="00F971E0" w:rsidRPr="00B14C12">
        <w:rPr>
          <w:rFonts w:ascii="Calibri" w:hAnsi="Calibri"/>
          <w:bCs/>
          <w:sz w:val="22"/>
          <w:szCs w:val="22"/>
        </w:rPr>
        <w:t xml:space="preserve"> Os reajustes a que o contratado </w:t>
      </w:r>
      <w:proofErr w:type="spellStart"/>
      <w:r w:rsidR="00F971E0" w:rsidRPr="00B14C12">
        <w:rPr>
          <w:rFonts w:ascii="Calibri" w:hAnsi="Calibri"/>
          <w:bCs/>
          <w:sz w:val="22"/>
          <w:szCs w:val="22"/>
        </w:rPr>
        <w:t>fizer</w:t>
      </w:r>
      <w:proofErr w:type="spellEnd"/>
      <w:r w:rsidR="00F971E0"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B995209" w14:textId="738FE9C1" w:rsidR="00F971E0" w:rsidRPr="009B21AF" w:rsidRDefault="000D368A" w:rsidP="000D368A">
      <w:pPr>
        <w:pStyle w:val="EspSubTitulo1Char"/>
        <w:suppressAutoHyphens/>
        <w:spacing w:before="0" w:after="0"/>
        <w:rPr>
          <w:rFonts w:ascii="Calibri" w:hAnsi="Calibri" w:cs="Calibri"/>
          <w:bCs/>
          <w:szCs w:val="22"/>
        </w:rPr>
      </w:pPr>
      <w:r>
        <w:rPr>
          <w:rFonts w:ascii="Calibri" w:hAnsi="Calibri" w:cs="Calibri"/>
          <w:b/>
          <w:szCs w:val="22"/>
        </w:rPr>
        <w:t>VII</w:t>
      </w:r>
      <w:r w:rsidR="00F971E0" w:rsidRPr="009B21AF">
        <w:rPr>
          <w:rFonts w:ascii="Calibri" w:hAnsi="Calibri" w:cs="Calibri"/>
          <w:b/>
          <w:szCs w:val="22"/>
        </w:rPr>
        <w:t xml:space="preserve"> </w:t>
      </w:r>
      <w:r>
        <w:rPr>
          <w:rFonts w:ascii="Calibri" w:hAnsi="Calibri" w:cs="Calibri"/>
          <w:b/>
          <w:szCs w:val="22"/>
        </w:rPr>
        <w:t>-</w:t>
      </w:r>
      <w:r w:rsidR="00F971E0"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00F971E0"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9913" w:type="dxa"/>
        <w:tblLayout w:type="fixed"/>
        <w:tblCellMar>
          <w:left w:w="70" w:type="dxa"/>
          <w:right w:w="70" w:type="dxa"/>
        </w:tblCellMar>
        <w:tblLook w:val="0000" w:firstRow="0" w:lastRow="0" w:firstColumn="0" w:lastColumn="0" w:noHBand="0" w:noVBand="0"/>
      </w:tblPr>
      <w:tblGrid>
        <w:gridCol w:w="3251"/>
        <w:gridCol w:w="4252"/>
        <w:gridCol w:w="2410"/>
      </w:tblGrid>
      <w:tr w:rsidR="00F81BF6" w:rsidRPr="009B21AF" w14:paraId="153A9642" w14:textId="77777777" w:rsidTr="0066031C">
        <w:trPr>
          <w:trHeight w:val="335"/>
        </w:trPr>
        <w:tc>
          <w:tcPr>
            <w:tcW w:w="3251"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SUBAÇÃO</w:t>
            </w:r>
          </w:p>
        </w:tc>
        <w:tc>
          <w:tcPr>
            <w:tcW w:w="4252" w:type="dxa"/>
            <w:tcBorders>
              <w:top w:val="single" w:sz="8" w:space="0" w:color="000000"/>
              <w:left w:val="single" w:sz="8" w:space="0" w:color="000000"/>
              <w:bottom w:val="single" w:sz="8" w:space="0" w:color="000000"/>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2410" w:type="dxa"/>
            <w:tcBorders>
              <w:top w:val="single" w:sz="8" w:space="0" w:color="000000"/>
              <w:left w:val="single" w:sz="8" w:space="0" w:color="000000"/>
              <w:bottom w:val="single" w:sz="8" w:space="0" w:color="000000"/>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66031C">
        <w:trPr>
          <w:trHeight w:val="177"/>
        </w:trPr>
        <w:tc>
          <w:tcPr>
            <w:tcW w:w="3251" w:type="dxa"/>
            <w:tcBorders>
              <w:top w:val="single" w:sz="8" w:space="0" w:color="000000"/>
              <w:left w:val="single" w:sz="8" w:space="0" w:color="000000"/>
              <w:bottom w:val="single" w:sz="8" w:space="0" w:color="000000"/>
            </w:tcBorders>
          </w:tcPr>
          <w:p w14:paraId="03A324D2" w14:textId="44411C0D" w:rsidR="00F81BF6" w:rsidRPr="001112B2" w:rsidRDefault="0066031C" w:rsidP="00D439F8">
            <w:pPr>
              <w:snapToGrid w:val="0"/>
              <w:jc w:val="center"/>
              <w:rPr>
                <w:rFonts w:ascii="Calibri" w:hAnsi="Calibri" w:cs="Calibri"/>
                <w:sz w:val="22"/>
                <w:szCs w:val="22"/>
              </w:rPr>
            </w:pPr>
            <w:r w:rsidRPr="0066031C">
              <w:rPr>
                <w:rFonts w:ascii="Calibri" w:hAnsi="Calibri" w:cs="Calibri"/>
                <w:sz w:val="22"/>
                <w:szCs w:val="22"/>
              </w:rPr>
              <w:t>11038/12758/3201/14842/14843</w:t>
            </w:r>
          </w:p>
        </w:tc>
        <w:tc>
          <w:tcPr>
            <w:tcW w:w="4252" w:type="dxa"/>
            <w:tcBorders>
              <w:left w:val="single" w:sz="8" w:space="0" w:color="000000"/>
              <w:bottom w:val="single" w:sz="8" w:space="0" w:color="000000"/>
            </w:tcBorders>
          </w:tcPr>
          <w:p w14:paraId="24C8314E" w14:textId="23911F9D" w:rsidR="00F81BF6" w:rsidRPr="001112B2" w:rsidRDefault="0066031C" w:rsidP="00D439F8">
            <w:pPr>
              <w:snapToGrid w:val="0"/>
              <w:jc w:val="center"/>
              <w:rPr>
                <w:rFonts w:ascii="Calibri" w:hAnsi="Calibri" w:cs="Calibri"/>
                <w:sz w:val="22"/>
                <w:szCs w:val="22"/>
              </w:rPr>
            </w:pPr>
            <w:r w:rsidRPr="0066031C">
              <w:rPr>
                <w:rFonts w:ascii="Calibri" w:hAnsi="Calibri" w:cs="Calibri"/>
                <w:sz w:val="22"/>
                <w:szCs w:val="22"/>
              </w:rPr>
              <w:t>1.500.100.000/1.570.228.015/2.700.228.015</w:t>
            </w:r>
          </w:p>
        </w:tc>
        <w:tc>
          <w:tcPr>
            <w:tcW w:w="2410" w:type="dxa"/>
            <w:tcBorders>
              <w:left w:val="single" w:sz="8" w:space="0" w:color="000000"/>
              <w:bottom w:val="single" w:sz="8" w:space="0" w:color="000000"/>
              <w:right w:val="single" w:sz="8" w:space="0" w:color="000000"/>
            </w:tcBorders>
          </w:tcPr>
          <w:p w14:paraId="2F184CD6" w14:textId="6FA4768F" w:rsidR="00F81BF6" w:rsidRPr="001112B2" w:rsidRDefault="0066031C" w:rsidP="00D439F8">
            <w:pPr>
              <w:snapToGrid w:val="0"/>
              <w:jc w:val="center"/>
              <w:rPr>
                <w:rFonts w:ascii="Calibri" w:hAnsi="Calibri" w:cs="Calibri"/>
                <w:sz w:val="22"/>
                <w:szCs w:val="22"/>
              </w:rPr>
            </w:pPr>
            <w:r w:rsidRPr="0066031C">
              <w:rPr>
                <w:rFonts w:ascii="Calibri" w:hAnsi="Calibri" w:cs="Calibri"/>
                <w:sz w:val="22"/>
                <w:szCs w:val="22"/>
              </w:rPr>
              <w:t>339030/449052</w:t>
            </w:r>
          </w:p>
        </w:tc>
      </w:tr>
    </w:tbl>
    <w:p w14:paraId="41EB234B"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lastRenderedPageBreak/>
        <w:t>CLÁUSULA QUARTA – Do Prazo de Vigência do Contrato</w:t>
      </w:r>
    </w:p>
    <w:p w14:paraId="0F4AC476" w14:textId="76C83DA0"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showingPlcHd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6F0DFF" w:rsidRPr="001C2CD0">
            <w:rPr>
              <w:rStyle w:val="TextodoEspaoReservado"/>
            </w:rPr>
            <w:t>Escolher um item.</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9" w:name="_Hlk92890956"/>
      <w:bookmarkStart w:id="10"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na presente avença/instrumento e jamais para qualquer outra finalidade. </w:t>
      </w:r>
    </w:p>
    <w:p w14:paraId="3D4FEDAE" w14:textId="7307998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III</w:t>
      </w:r>
      <w:r w:rsidR="000D368A">
        <w:rPr>
          <w:rFonts w:ascii="Calibri" w:hAnsi="Calibri" w:cs="Calibri"/>
          <w:bCs/>
          <w:color w:val="000000"/>
          <w:sz w:val="22"/>
          <w:szCs w:val="22"/>
        </w:rPr>
        <w:t xml:space="preserve"> </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9"/>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10"/>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b) </w:t>
      </w:r>
      <w:r w:rsidRPr="008F6971">
        <w:rPr>
          <w:rFonts w:ascii="Calibri" w:hAnsi="Calibri" w:cs="Calibri"/>
          <w:bCs/>
          <w:color w:val="000000"/>
          <w:sz w:val="22"/>
          <w:szCs w:val="22"/>
        </w:rPr>
        <w:t>Atender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c) </w:t>
      </w:r>
      <w:r w:rsidRPr="008F6971">
        <w:rPr>
          <w:rFonts w:ascii="Calibri" w:hAnsi="Calibri" w:cs="Calibri"/>
          <w:bCs/>
          <w:color w:val="000000"/>
          <w:sz w:val="22"/>
          <w:szCs w:val="22"/>
        </w:rPr>
        <w:t>Responsabilizar-se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d) </w:t>
      </w:r>
      <w:r w:rsidRPr="008F6971">
        <w:rPr>
          <w:rFonts w:ascii="Calibri" w:hAnsi="Calibri" w:cs="Calibri"/>
          <w:bCs/>
          <w:color w:val="000000"/>
          <w:sz w:val="22"/>
          <w:szCs w:val="22"/>
        </w:rPr>
        <w:t>Conduzir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e) </w:t>
      </w:r>
      <w:r w:rsidRPr="008F6971">
        <w:rPr>
          <w:rFonts w:ascii="Calibri" w:hAnsi="Calibri" w:cs="Calibri"/>
          <w:bCs/>
          <w:color w:val="000000"/>
          <w:sz w:val="22"/>
          <w:szCs w:val="22"/>
        </w:rPr>
        <w:t>Submeter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f) </w:t>
      </w:r>
      <w:r w:rsidRPr="008F6971">
        <w:rPr>
          <w:rFonts w:ascii="Calibri" w:hAnsi="Calibri" w:cs="Calibri"/>
          <w:bCs/>
          <w:color w:val="000000"/>
          <w:sz w:val="22"/>
          <w:szCs w:val="22"/>
        </w:rPr>
        <w:t>Não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lastRenderedPageBreak/>
        <w:t xml:space="preserve">g) </w:t>
      </w:r>
      <w:r w:rsidRPr="008F6971">
        <w:rPr>
          <w:rFonts w:ascii="Calibri" w:hAnsi="Calibri" w:cs="Calibri"/>
          <w:bCs/>
          <w:color w:val="000000"/>
          <w:sz w:val="22"/>
          <w:szCs w:val="22"/>
        </w:rPr>
        <w:t>Manter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h) </w:t>
      </w:r>
      <w:r w:rsidRPr="008F6971">
        <w:rPr>
          <w:rFonts w:ascii="Calibri" w:hAnsi="Calibri" w:cs="Calibri"/>
          <w:bCs/>
          <w:color w:val="000000"/>
          <w:sz w:val="22"/>
          <w:szCs w:val="22"/>
        </w:rPr>
        <w:t>Guardar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i) </w:t>
      </w:r>
      <w:r w:rsidRPr="008F6971">
        <w:rPr>
          <w:rFonts w:ascii="Calibri" w:hAnsi="Calibri" w:cs="Calibri"/>
          <w:bCs/>
          <w:color w:val="000000"/>
          <w:sz w:val="22"/>
          <w:szCs w:val="22"/>
        </w:rPr>
        <w:t>Arcar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e)</w:t>
      </w:r>
      <w:r w:rsidRPr="008F6971">
        <w:t xml:space="preserve"> </w:t>
      </w:r>
      <w:r w:rsidRPr="008F6971">
        <w:rPr>
          <w:rFonts w:ascii="Calibri" w:hAnsi="Calibri" w:cs="Calibri"/>
          <w:bCs/>
          <w:sz w:val="22"/>
          <w:szCs w:val="22"/>
        </w:rPr>
        <w:t>Exigir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anexos;</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g) </w:t>
      </w:r>
      <w:r w:rsidRPr="008F6971">
        <w:rPr>
          <w:rFonts w:ascii="Calibri" w:hAnsi="Calibri" w:cs="Calibri"/>
          <w:bCs/>
          <w:sz w:val="22"/>
          <w:szCs w:val="22"/>
        </w:rPr>
        <w:t>Acompanhar e fiscalizar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h) </w:t>
      </w:r>
      <w:r w:rsidRPr="008F6971">
        <w:rPr>
          <w:rFonts w:ascii="Calibri" w:hAnsi="Calibri" w:cs="Calibri"/>
          <w:bCs/>
          <w:sz w:val="22"/>
          <w:szCs w:val="22"/>
        </w:rPr>
        <w:t xml:space="preserve">Comunicar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r w:rsidRPr="008F6971">
        <w:rPr>
          <w:rFonts w:ascii="Calibri" w:hAnsi="Calibri" w:cs="Calibri"/>
          <w:bCs/>
          <w:sz w:val="22"/>
          <w:szCs w:val="22"/>
        </w:rPr>
        <w:t>à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j) </w:t>
      </w:r>
      <w:r w:rsidRPr="008F6971">
        <w:rPr>
          <w:rFonts w:ascii="Calibri" w:hAnsi="Calibri" w:cs="Calibri"/>
          <w:bCs/>
          <w:sz w:val="22"/>
          <w:szCs w:val="22"/>
        </w:rPr>
        <w:t>Explicitamente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k) </w:t>
      </w:r>
      <w:r w:rsidRPr="008F6971">
        <w:rPr>
          <w:rFonts w:ascii="Calibri" w:hAnsi="Calibri" w:cs="Calibri"/>
          <w:bCs/>
          <w:sz w:val="22"/>
          <w:szCs w:val="22"/>
        </w:rPr>
        <w:t>Responder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r>
        <w:rPr>
          <w:rFonts w:ascii="Calibri" w:hAnsi="Calibri" w:cs="Calibri"/>
          <w:bCs/>
          <w:sz w:val="22"/>
          <w:szCs w:val="22"/>
        </w:rPr>
        <w:t>a</w:t>
      </w:r>
      <w:r w:rsidRPr="004145F2">
        <w:rPr>
          <w:rFonts w:ascii="Calibri" w:hAnsi="Calibri" w:cs="Calibri"/>
          <w:bCs/>
          <w:sz w:val="22"/>
          <w:szCs w:val="22"/>
        </w:rPr>
        <w:t xml:space="preserve"> - </w:t>
      </w:r>
      <w:proofErr w:type="gramStart"/>
      <w:r w:rsidRPr="004145F2">
        <w:rPr>
          <w:rFonts w:ascii="Calibri" w:hAnsi="Calibri" w:cs="Calibri"/>
          <w:bCs/>
          <w:sz w:val="22"/>
          <w:szCs w:val="22"/>
        </w:rPr>
        <w:t>assunção</w:t>
      </w:r>
      <w:proofErr w:type="gramEnd"/>
      <w:r w:rsidRPr="004145F2">
        <w:rPr>
          <w:rFonts w:ascii="Calibri" w:hAnsi="Calibri" w:cs="Calibri"/>
          <w:bCs/>
          <w:sz w:val="22"/>
          <w:szCs w:val="22"/>
        </w:rPr>
        <w:t xml:space="preserve">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r>
        <w:rPr>
          <w:rFonts w:ascii="Calibri" w:hAnsi="Calibri" w:cs="Calibri"/>
          <w:bCs/>
          <w:sz w:val="22"/>
          <w:szCs w:val="22"/>
        </w:rPr>
        <w:t>b</w:t>
      </w:r>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r>
        <w:rPr>
          <w:rFonts w:ascii="Calibri" w:hAnsi="Calibri" w:cs="Calibri"/>
          <w:bCs/>
          <w:sz w:val="22"/>
          <w:szCs w:val="22"/>
        </w:rPr>
        <w:lastRenderedPageBreak/>
        <w:t>c</w:t>
      </w:r>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r>
        <w:rPr>
          <w:rFonts w:ascii="Calibri" w:hAnsi="Calibri" w:cs="Calibri"/>
          <w:sz w:val="22"/>
          <w:szCs w:val="22"/>
        </w:rPr>
        <w:t>Udesc</w:t>
      </w:r>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r>
        <w:rPr>
          <w:rFonts w:ascii="Calibri" w:hAnsi="Calibri" w:cs="Calibri"/>
          <w:sz w:val="22"/>
          <w:szCs w:val="22"/>
        </w:rPr>
        <w:t>Udesc</w:t>
      </w:r>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CA3D0C"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sidRPr="0066031C">
            <w:rPr>
              <w:rFonts w:asciiTheme="minorHAnsi" w:hAnsiTheme="minorHAnsi" w:cstheme="minorHAnsi"/>
              <w:b/>
            </w:rPr>
            <w:t>Florianópolis/SC</w:t>
          </w:r>
        </w:sdtContent>
      </w:sdt>
      <w:r w:rsidR="00DC6BAC" w:rsidRPr="0066031C">
        <w:rPr>
          <w:rFonts w:ascii="Calibri" w:hAnsi="Calibri" w:cs="Calibri"/>
          <w:bCs/>
          <w:sz w:val="22"/>
          <w:szCs w:val="22"/>
        </w:rPr>
        <w:t>, conforme datas das assinaturas digitais</w:t>
      </w:r>
      <w:r w:rsidR="00F81BF6" w:rsidRPr="0066031C">
        <w:rPr>
          <w:rFonts w:ascii="Calibri" w:hAnsi="Calibri" w:cs="Calibri"/>
          <w:bCs/>
          <w:sz w:val="22"/>
          <w:szCs w:val="22"/>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11" w:name="Anexo_VII"/>
    </w:p>
    <w:p w14:paraId="08C11CDF" w14:textId="77777777" w:rsidR="00A54DA0" w:rsidRDefault="00A54DA0" w:rsidP="00F803EB">
      <w:pPr>
        <w:jc w:val="center"/>
        <w:rPr>
          <w:rFonts w:ascii="Calibri" w:hAnsi="Calibri" w:cs="Arial"/>
          <w:b/>
          <w:sz w:val="22"/>
          <w:szCs w:val="22"/>
        </w:rPr>
        <w:sectPr w:rsidR="00A54DA0" w:rsidSect="0066031C">
          <w:headerReference w:type="default" r:id="rId18"/>
          <w:footerReference w:type="default" r:id="rId19"/>
          <w:pgSz w:w="11907" w:h="16840" w:code="9"/>
          <w:pgMar w:top="851" w:right="851" w:bottom="709"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11"/>
    <w:p w14:paraId="4A169FA6" w14:textId="77777777" w:rsidR="00F803EB" w:rsidRPr="00E90298" w:rsidRDefault="00F803EB" w:rsidP="00F803EB">
      <w:pPr>
        <w:jc w:val="center"/>
        <w:rPr>
          <w:rFonts w:ascii="Calibri" w:hAnsi="Calibri" w:cs="Arial"/>
          <w:bCs/>
          <w:sz w:val="10"/>
          <w:szCs w:val="10"/>
        </w:rPr>
      </w:pPr>
    </w:p>
    <w:p w14:paraId="60F7720D" w14:textId="62F2C2A3" w:rsidR="00F803EB" w:rsidRPr="00E90298" w:rsidRDefault="00F803EB" w:rsidP="00F803EB">
      <w:pPr>
        <w:pStyle w:val="Ttulo8"/>
        <w:numPr>
          <w:ilvl w:val="0"/>
          <w:numId w:val="0"/>
        </w:numPr>
        <w:rPr>
          <w:rFonts w:ascii="Calibri" w:hAnsi="Calibri" w:cs="Arial"/>
          <w:bCs w:val="0"/>
          <w:szCs w:val="22"/>
        </w:rPr>
      </w:pPr>
      <w:r w:rsidRPr="0066031C">
        <w:rPr>
          <w:rFonts w:ascii="Calibri" w:hAnsi="Calibri" w:cs="Arial"/>
          <w:bCs w:val="0"/>
          <w:szCs w:val="22"/>
        </w:rPr>
        <w:t xml:space="preserve">PREGÃO ELETRÔNICO nº </w:t>
      </w:r>
      <w:r w:rsidR="0066031C" w:rsidRPr="0066031C">
        <w:rPr>
          <w:rFonts w:ascii="Calibri" w:hAnsi="Calibri" w:cs="Arial"/>
          <w:bCs w:val="0"/>
          <w:szCs w:val="22"/>
        </w:rPr>
        <w:t>1983</w:t>
      </w:r>
      <w:r w:rsidR="00F2392A" w:rsidRPr="0066031C">
        <w:rPr>
          <w:rFonts w:ascii="Calibri" w:hAnsi="Calibri" w:cs="Arial"/>
          <w:bCs w:val="0"/>
          <w:szCs w:val="22"/>
        </w:rPr>
        <w:t>/20</w:t>
      </w:r>
      <w:r w:rsidR="00095A81" w:rsidRPr="0066031C">
        <w:rPr>
          <w:rFonts w:ascii="Calibri" w:hAnsi="Calibri" w:cs="Arial"/>
          <w:bCs w:val="0"/>
          <w:szCs w:val="22"/>
        </w:rPr>
        <w:t>2</w:t>
      </w:r>
      <w:r w:rsidR="003618FC" w:rsidRPr="0066031C">
        <w:rPr>
          <w:rFonts w:ascii="Calibri" w:hAnsi="Calibri" w:cs="Arial"/>
          <w:bCs w:val="0"/>
          <w:szCs w:val="22"/>
        </w:rPr>
        <w:t>5</w:t>
      </w:r>
    </w:p>
    <w:tbl>
      <w:tblPr>
        <w:tblW w:w="15020" w:type="dxa"/>
        <w:tblCellMar>
          <w:left w:w="0" w:type="dxa"/>
          <w:right w:w="0" w:type="dxa"/>
        </w:tblCellMar>
        <w:tblLook w:val="0000" w:firstRow="0" w:lastRow="0" w:firstColumn="0" w:lastColumn="0" w:noHBand="0" w:noVBand="0"/>
      </w:tblPr>
      <w:tblGrid>
        <w:gridCol w:w="2213"/>
        <w:gridCol w:w="12807"/>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278DB1BE"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830189">
        <w:rPr>
          <w:rFonts w:ascii="Calibri" w:hAnsi="Calibri" w:cs="Arial"/>
          <w:sz w:val="20"/>
          <w:szCs w:val="20"/>
        </w:rPr>
        <w:t>5</w:t>
      </w:r>
    </w:p>
    <w:p w14:paraId="11E63A01" w14:textId="53977AF9"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830189">
        <w:rPr>
          <w:rFonts w:ascii="Calibri" w:hAnsi="Calibri"/>
          <w:sz w:val="20"/>
          <w:szCs w:val="20"/>
        </w:rPr>
        <w:t>5</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72CB58D9"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w:t>
      </w:r>
      <w:r w:rsidRPr="0066031C">
        <w:rPr>
          <w:rFonts w:ascii="Calibri" w:hAnsi="Calibri"/>
          <w:b w:val="0"/>
          <w:szCs w:val="22"/>
          <w:lang w:val="pt-PT"/>
        </w:rPr>
        <w:t xml:space="preserve">Nº </w:t>
      </w:r>
      <w:r w:rsidR="0066031C" w:rsidRPr="0066031C">
        <w:rPr>
          <w:rFonts w:ascii="Calibri" w:hAnsi="Calibri"/>
          <w:b w:val="0"/>
          <w:szCs w:val="22"/>
          <w:lang w:val="pt-PT"/>
        </w:rPr>
        <w:t>1983</w:t>
      </w:r>
      <w:r w:rsidR="00F2392A" w:rsidRPr="0066031C">
        <w:rPr>
          <w:rFonts w:ascii="Calibri" w:hAnsi="Calibri"/>
          <w:b w:val="0"/>
          <w:szCs w:val="22"/>
          <w:lang w:val="pt-PT"/>
        </w:rPr>
        <w:t>/20</w:t>
      </w:r>
      <w:r w:rsidR="00095A81" w:rsidRPr="0066031C">
        <w:rPr>
          <w:rFonts w:ascii="Calibri" w:hAnsi="Calibri"/>
          <w:b w:val="0"/>
          <w:szCs w:val="22"/>
          <w:lang w:val="pt-PT"/>
        </w:rPr>
        <w:t>2</w:t>
      </w:r>
      <w:r w:rsidR="003618FC" w:rsidRPr="0066031C">
        <w:rPr>
          <w:rFonts w:ascii="Calibri" w:hAnsi="Calibri"/>
          <w:b w:val="0"/>
          <w:szCs w:val="22"/>
          <w:lang w:val="pt-PT"/>
        </w:rPr>
        <w:t>5</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4C6F7" w14:textId="77777777" w:rsidR="00AE7910" w:rsidRDefault="00AE7910">
      <w:r>
        <w:separator/>
      </w:r>
    </w:p>
  </w:endnote>
  <w:endnote w:type="continuationSeparator" w:id="0">
    <w:p w14:paraId="7E2AAA9C" w14:textId="77777777" w:rsidR="00AE7910" w:rsidRDefault="00AE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FDB79" w14:textId="21D0D52B" w:rsidR="00AE7910" w:rsidRDefault="00AE7910" w:rsidP="00352F71">
    <w:pPr>
      <w:pStyle w:val="Rodap"/>
      <w:tabs>
        <w:tab w:val="clear" w:pos="4419"/>
        <w:tab w:val="center" w:pos="0"/>
      </w:tabs>
      <w:rPr>
        <w:color w:val="0000FF"/>
        <w:sz w:val="14"/>
      </w:rPr>
    </w:pPr>
    <w:r>
      <w:rPr>
        <w:sz w:val="14"/>
      </w:rPr>
      <w:t xml:space="preserve">PE </w:t>
    </w:r>
    <w:r w:rsidR="00633F2C" w:rsidRPr="00633F2C">
      <w:rPr>
        <w:sz w:val="14"/>
      </w:rPr>
      <w:t>1983</w:t>
    </w:r>
    <w:r w:rsidRPr="00633F2C">
      <w:rPr>
        <w:sz w:val="14"/>
      </w:rPr>
      <w:t>/2025</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881E4" w14:textId="42D073F5" w:rsidR="00AE7910" w:rsidRPr="00562F8F" w:rsidRDefault="00AE7910"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BE5EC3" w14:textId="77777777" w:rsidR="00AE7910" w:rsidRDefault="00AE7910">
      <w:r>
        <w:separator/>
      </w:r>
    </w:p>
  </w:footnote>
  <w:footnote w:type="continuationSeparator" w:id="0">
    <w:p w14:paraId="18331152" w14:textId="77777777" w:rsidR="00AE7910" w:rsidRDefault="00AE79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FA5AB" w14:textId="77777777" w:rsidR="00AE7910" w:rsidRDefault="00AE7910">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AE7910" w:rsidRPr="006A59DF" w:rsidRDefault="00AE791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DB049" w14:textId="05A82D1B" w:rsidR="00AE7910" w:rsidRDefault="00AE7910" w:rsidP="00FA48CA">
    <w:pPr>
      <w:ind w:left="567"/>
      <w:rPr>
        <w:b/>
      </w:rPr>
    </w:pPr>
    <w:r w:rsidRPr="005F6D78">
      <w:rPr>
        <w:noProof/>
        <w:lang w:eastAsia="pt-BR"/>
      </w:rPr>
      <w:drawing>
        <wp:inline distT="0" distB="0" distL="0" distR="0" wp14:anchorId="1FD728D9" wp14:editId="1C46BD9D">
          <wp:extent cx="1295400" cy="438150"/>
          <wp:effectExtent l="0" t="0" r="0" b="0"/>
          <wp:docPr id="3" name="Imagem 3"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AE7910" w:rsidRDefault="00AE791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6821653">
    <w:abstractNumId w:val="0"/>
  </w:num>
  <w:num w:numId="2" w16cid:durableId="1353454526">
    <w:abstractNumId w:val="1"/>
  </w:num>
  <w:num w:numId="3" w16cid:durableId="1728724113">
    <w:abstractNumId w:val="2"/>
  </w:num>
  <w:num w:numId="4" w16cid:durableId="946426316">
    <w:abstractNumId w:val="6"/>
  </w:num>
  <w:num w:numId="5" w16cid:durableId="1198935749">
    <w:abstractNumId w:val="13"/>
  </w:num>
  <w:num w:numId="6" w16cid:durableId="290674435">
    <w:abstractNumId w:val="8"/>
  </w:num>
  <w:num w:numId="7" w16cid:durableId="286936064">
    <w:abstractNumId w:val="5"/>
  </w:num>
  <w:num w:numId="8" w16cid:durableId="1191652247">
    <w:abstractNumId w:val="7"/>
  </w:num>
  <w:num w:numId="9" w16cid:durableId="1846939667">
    <w:abstractNumId w:val="10"/>
  </w:num>
  <w:num w:numId="10" w16cid:durableId="505169035">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16cid:durableId="18725577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16cid:durableId="263925474">
    <w:abstractNumId w:val="4"/>
  </w:num>
  <w:num w:numId="13" w16cid:durableId="150034740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16cid:durableId="1897355567">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16cid:durableId="53477599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16cid:durableId="726105701">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16cid:durableId="83900300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16cid:durableId="1718049786">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16cid:durableId="174957581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16cid:durableId="5508256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16cid:durableId="1377050964">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16cid:durableId="122074453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16cid:durableId="161987118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16cid:durableId="6495701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16cid:durableId="148034468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16cid:durableId="772239521">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16cid:durableId="2053337853">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16cid:durableId="1534884386">
    <w:abstractNumId w:val="3"/>
  </w:num>
  <w:num w:numId="29" w16cid:durableId="1358241412">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06590337">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482233625">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1607233429">
    <w:abstractNumId w:val="11"/>
  </w:num>
  <w:num w:numId="33" w16cid:durableId="1540820171">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3619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540A"/>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44F98"/>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12A5"/>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368A"/>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0F5EBF"/>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04D"/>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239FA"/>
    <w:rsid w:val="002349A1"/>
    <w:rsid w:val="00235C7D"/>
    <w:rsid w:val="002363E7"/>
    <w:rsid w:val="002366B2"/>
    <w:rsid w:val="002379D5"/>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77965"/>
    <w:rsid w:val="00281DEE"/>
    <w:rsid w:val="0028317A"/>
    <w:rsid w:val="002874CC"/>
    <w:rsid w:val="00287D56"/>
    <w:rsid w:val="002902CE"/>
    <w:rsid w:val="00295165"/>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1D8F"/>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18FC"/>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9C8"/>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5497C"/>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583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0D05"/>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3F2C"/>
    <w:rsid w:val="00635647"/>
    <w:rsid w:val="00636591"/>
    <w:rsid w:val="00637AF7"/>
    <w:rsid w:val="00637BC3"/>
    <w:rsid w:val="00642651"/>
    <w:rsid w:val="006478AA"/>
    <w:rsid w:val="00650918"/>
    <w:rsid w:val="00653449"/>
    <w:rsid w:val="00653E50"/>
    <w:rsid w:val="0065723F"/>
    <w:rsid w:val="00657F42"/>
    <w:rsid w:val="0066031C"/>
    <w:rsid w:val="0066057A"/>
    <w:rsid w:val="00660E5B"/>
    <w:rsid w:val="00661003"/>
    <w:rsid w:val="00661F91"/>
    <w:rsid w:val="00662D7D"/>
    <w:rsid w:val="006634AC"/>
    <w:rsid w:val="00667096"/>
    <w:rsid w:val="00672C6A"/>
    <w:rsid w:val="0067437B"/>
    <w:rsid w:val="00675740"/>
    <w:rsid w:val="00676378"/>
    <w:rsid w:val="00677698"/>
    <w:rsid w:val="0068032F"/>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098"/>
    <w:rsid w:val="006F49DF"/>
    <w:rsid w:val="006F4DEE"/>
    <w:rsid w:val="006F6C53"/>
    <w:rsid w:val="00700A72"/>
    <w:rsid w:val="007014C3"/>
    <w:rsid w:val="00701C64"/>
    <w:rsid w:val="0070267A"/>
    <w:rsid w:val="00702A89"/>
    <w:rsid w:val="00706F02"/>
    <w:rsid w:val="00706F54"/>
    <w:rsid w:val="007078BE"/>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09A3"/>
    <w:rsid w:val="007F1EBE"/>
    <w:rsid w:val="007F2AF5"/>
    <w:rsid w:val="007F4A02"/>
    <w:rsid w:val="007F5F44"/>
    <w:rsid w:val="007F6A57"/>
    <w:rsid w:val="00803AED"/>
    <w:rsid w:val="00803FF1"/>
    <w:rsid w:val="008047F1"/>
    <w:rsid w:val="00806CD1"/>
    <w:rsid w:val="0080794C"/>
    <w:rsid w:val="00815CA4"/>
    <w:rsid w:val="00822C31"/>
    <w:rsid w:val="00827044"/>
    <w:rsid w:val="00830189"/>
    <w:rsid w:val="0083222B"/>
    <w:rsid w:val="00834D69"/>
    <w:rsid w:val="00835012"/>
    <w:rsid w:val="008376EB"/>
    <w:rsid w:val="00840E9D"/>
    <w:rsid w:val="008508AB"/>
    <w:rsid w:val="00851288"/>
    <w:rsid w:val="00851DD8"/>
    <w:rsid w:val="00852605"/>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3C76"/>
    <w:rsid w:val="008750C3"/>
    <w:rsid w:val="0088189B"/>
    <w:rsid w:val="0088476D"/>
    <w:rsid w:val="00893586"/>
    <w:rsid w:val="00896CFB"/>
    <w:rsid w:val="008979F6"/>
    <w:rsid w:val="00897A2A"/>
    <w:rsid w:val="008A10C4"/>
    <w:rsid w:val="008A19DD"/>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0E8F"/>
    <w:rsid w:val="008E69F8"/>
    <w:rsid w:val="008E7DE6"/>
    <w:rsid w:val="008F2868"/>
    <w:rsid w:val="008F496A"/>
    <w:rsid w:val="008F6971"/>
    <w:rsid w:val="008F6EA5"/>
    <w:rsid w:val="009065E8"/>
    <w:rsid w:val="00907ACE"/>
    <w:rsid w:val="00912CA0"/>
    <w:rsid w:val="009134AC"/>
    <w:rsid w:val="009139B5"/>
    <w:rsid w:val="00913C73"/>
    <w:rsid w:val="00915A6D"/>
    <w:rsid w:val="009175EF"/>
    <w:rsid w:val="00921212"/>
    <w:rsid w:val="00922018"/>
    <w:rsid w:val="00923175"/>
    <w:rsid w:val="0092563B"/>
    <w:rsid w:val="00930EA8"/>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1E4D"/>
    <w:rsid w:val="00A32570"/>
    <w:rsid w:val="00A32B0B"/>
    <w:rsid w:val="00A3653A"/>
    <w:rsid w:val="00A36C4C"/>
    <w:rsid w:val="00A414C7"/>
    <w:rsid w:val="00A42BD5"/>
    <w:rsid w:val="00A46A13"/>
    <w:rsid w:val="00A51CCB"/>
    <w:rsid w:val="00A53A55"/>
    <w:rsid w:val="00A54375"/>
    <w:rsid w:val="00A54DA0"/>
    <w:rsid w:val="00A569F4"/>
    <w:rsid w:val="00A619A0"/>
    <w:rsid w:val="00A61BAF"/>
    <w:rsid w:val="00A71183"/>
    <w:rsid w:val="00A728B8"/>
    <w:rsid w:val="00A74053"/>
    <w:rsid w:val="00A76353"/>
    <w:rsid w:val="00A77017"/>
    <w:rsid w:val="00A77B8F"/>
    <w:rsid w:val="00A802CA"/>
    <w:rsid w:val="00A805C5"/>
    <w:rsid w:val="00A81EAE"/>
    <w:rsid w:val="00A8242F"/>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E7910"/>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255B7"/>
    <w:rsid w:val="00B3044B"/>
    <w:rsid w:val="00B30777"/>
    <w:rsid w:val="00B30C7E"/>
    <w:rsid w:val="00B31C3E"/>
    <w:rsid w:val="00B35136"/>
    <w:rsid w:val="00B36EBC"/>
    <w:rsid w:val="00B4287E"/>
    <w:rsid w:val="00B428BB"/>
    <w:rsid w:val="00B42D7B"/>
    <w:rsid w:val="00B44A55"/>
    <w:rsid w:val="00B44B3A"/>
    <w:rsid w:val="00B46098"/>
    <w:rsid w:val="00B513DE"/>
    <w:rsid w:val="00B521B3"/>
    <w:rsid w:val="00B524F9"/>
    <w:rsid w:val="00B62D6D"/>
    <w:rsid w:val="00B630C3"/>
    <w:rsid w:val="00B63CC8"/>
    <w:rsid w:val="00B679ED"/>
    <w:rsid w:val="00B67A0A"/>
    <w:rsid w:val="00B7207A"/>
    <w:rsid w:val="00B735B1"/>
    <w:rsid w:val="00B755AD"/>
    <w:rsid w:val="00B8160A"/>
    <w:rsid w:val="00B83E7E"/>
    <w:rsid w:val="00B84631"/>
    <w:rsid w:val="00B84C28"/>
    <w:rsid w:val="00B906AE"/>
    <w:rsid w:val="00B9110A"/>
    <w:rsid w:val="00B9153C"/>
    <w:rsid w:val="00B91C9E"/>
    <w:rsid w:val="00B91D1D"/>
    <w:rsid w:val="00B9261D"/>
    <w:rsid w:val="00B92EA0"/>
    <w:rsid w:val="00B94164"/>
    <w:rsid w:val="00B94472"/>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4BD"/>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6B48"/>
    <w:rsid w:val="00C97DF0"/>
    <w:rsid w:val="00CA3086"/>
    <w:rsid w:val="00CA3D0C"/>
    <w:rsid w:val="00CA4006"/>
    <w:rsid w:val="00CA56F8"/>
    <w:rsid w:val="00CA72A8"/>
    <w:rsid w:val="00CA748C"/>
    <w:rsid w:val="00CB34E1"/>
    <w:rsid w:val="00CB62D0"/>
    <w:rsid w:val="00CB64A3"/>
    <w:rsid w:val="00CB6577"/>
    <w:rsid w:val="00CC1C74"/>
    <w:rsid w:val="00CC31CE"/>
    <w:rsid w:val="00CC443A"/>
    <w:rsid w:val="00CC50C8"/>
    <w:rsid w:val="00CC66A8"/>
    <w:rsid w:val="00CC7390"/>
    <w:rsid w:val="00CD146B"/>
    <w:rsid w:val="00CD19F8"/>
    <w:rsid w:val="00CD363F"/>
    <w:rsid w:val="00CD7514"/>
    <w:rsid w:val="00CE0EFA"/>
    <w:rsid w:val="00CE11A2"/>
    <w:rsid w:val="00CE240F"/>
    <w:rsid w:val="00CE2596"/>
    <w:rsid w:val="00CE60B2"/>
    <w:rsid w:val="00CF1A90"/>
    <w:rsid w:val="00CF21F0"/>
    <w:rsid w:val="00CF26FC"/>
    <w:rsid w:val="00CF2CB7"/>
    <w:rsid w:val="00CF3081"/>
    <w:rsid w:val="00D00E77"/>
    <w:rsid w:val="00D01A0E"/>
    <w:rsid w:val="00D01DC0"/>
    <w:rsid w:val="00D02F2F"/>
    <w:rsid w:val="00D05485"/>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4E48"/>
    <w:rsid w:val="00E05F51"/>
    <w:rsid w:val="00E07518"/>
    <w:rsid w:val="00E07E53"/>
    <w:rsid w:val="00E116EA"/>
    <w:rsid w:val="00E14EB7"/>
    <w:rsid w:val="00E16236"/>
    <w:rsid w:val="00E17478"/>
    <w:rsid w:val="00E22722"/>
    <w:rsid w:val="00E25007"/>
    <w:rsid w:val="00E25BF3"/>
    <w:rsid w:val="00E2784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C273A"/>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03DC"/>
    <w:rsid w:val="00F5113B"/>
    <w:rsid w:val="00F52323"/>
    <w:rsid w:val="00F52CEA"/>
    <w:rsid w:val="00F535AF"/>
    <w:rsid w:val="00F549D1"/>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altName w:val=" Arial"/>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00540A"/>
    <w:rsid w:val="00044F98"/>
    <w:rsid w:val="00163184"/>
    <w:rsid w:val="002611AB"/>
    <w:rsid w:val="00277965"/>
    <w:rsid w:val="003F7607"/>
    <w:rsid w:val="004B2F91"/>
    <w:rsid w:val="00505832"/>
    <w:rsid w:val="0054441A"/>
    <w:rsid w:val="005D0D05"/>
    <w:rsid w:val="005F14F9"/>
    <w:rsid w:val="006738B0"/>
    <w:rsid w:val="0068032F"/>
    <w:rsid w:val="00695DD5"/>
    <w:rsid w:val="006A5B0C"/>
    <w:rsid w:val="006D7639"/>
    <w:rsid w:val="00712F71"/>
    <w:rsid w:val="007E5B12"/>
    <w:rsid w:val="008F6EA5"/>
    <w:rsid w:val="00930EA8"/>
    <w:rsid w:val="009A05A2"/>
    <w:rsid w:val="00A1342A"/>
    <w:rsid w:val="00A3182D"/>
    <w:rsid w:val="00AA7AFB"/>
    <w:rsid w:val="00B4559A"/>
    <w:rsid w:val="00BA2BC2"/>
    <w:rsid w:val="00DC2A55"/>
    <w:rsid w:val="00E17B52"/>
    <w:rsid w:val="00F11930"/>
    <w:rsid w:val="00F2680D"/>
    <w:rsid w:val="00F3313F"/>
    <w:rsid w:val="00F50A63"/>
    <w:rsid w:val="00F549D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6A5B0C"/>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1A1DA-7E1C-43D5-8F96-B04157932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23</Pages>
  <Words>10884</Words>
  <Characters>58776</Characters>
  <Application>Microsoft Office Word</Application>
  <DocSecurity>0</DocSecurity>
  <Lines>489</Lines>
  <Paragraphs>139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69521</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PAULO EDISON DE LIMA</cp:lastModifiedBy>
  <cp:revision>110</cp:revision>
  <cp:lastPrinted>2025-11-18T21:36:00Z</cp:lastPrinted>
  <dcterms:created xsi:type="dcterms:W3CDTF">2020-05-14T18:48:00Z</dcterms:created>
  <dcterms:modified xsi:type="dcterms:W3CDTF">2025-11-18T21:36:00Z</dcterms:modified>
</cp:coreProperties>
</file>